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52867C" w14:textId="77777777" w:rsidR="00C47386" w:rsidRPr="0077066E" w:rsidRDefault="00C47386" w:rsidP="00C47386">
      <w:pPr>
        <w:autoSpaceDE w:val="0"/>
        <w:spacing w:before="100" w:beforeAutospacing="1" w:after="100" w:afterAutospacing="1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14:paraId="44FE0A74" w14:textId="77777777" w:rsidR="00C47386" w:rsidRPr="0077066E" w:rsidRDefault="00C47386" w:rsidP="00C47386">
      <w:pPr>
        <w:autoSpaceDE w:val="0"/>
        <w:spacing w:before="100" w:beforeAutospacing="1" w:after="100" w:afterAutospacing="1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60E3E1F3" w14:textId="77777777" w:rsidR="00C47386" w:rsidRPr="0077066E" w:rsidRDefault="00C47386" w:rsidP="00C47386">
      <w:pPr>
        <w:autoSpaceDE w:val="0"/>
        <w:spacing w:before="100" w:beforeAutospacing="1" w:after="100" w:afterAutospacing="1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21601101" w14:textId="00D525AB" w:rsidR="00C47386" w:rsidRPr="0077066E" w:rsidRDefault="00C47386" w:rsidP="00C47386">
      <w:pPr>
        <w:autoSpaceDE w:val="0"/>
        <w:spacing w:before="100" w:beforeAutospacing="1" w:after="100" w:afterAutospacing="1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02ECBC14" w14:textId="77777777" w:rsidR="00A535B8" w:rsidRPr="0077066E" w:rsidRDefault="00A535B8" w:rsidP="00925509">
      <w:pPr>
        <w:autoSpaceDE w:val="0"/>
        <w:spacing w:after="0" w:line="240" w:lineRule="auto"/>
        <w:jc w:val="center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</w:p>
    <w:p w14:paraId="2ACE3F49" w14:textId="77777777" w:rsidR="00C447CE" w:rsidRDefault="00C447CE" w:rsidP="00925509">
      <w:pPr>
        <w:autoSpaceDE w:val="0"/>
        <w:spacing w:after="0" w:line="240" w:lineRule="auto"/>
        <w:jc w:val="center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</w:p>
    <w:p w14:paraId="5C7270FD" w14:textId="77777777" w:rsidR="00C447CE" w:rsidRDefault="00C447CE" w:rsidP="00925509">
      <w:pPr>
        <w:autoSpaceDE w:val="0"/>
        <w:spacing w:after="0" w:line="240" w:lineRule="auto"/>
        <w:jc w:val="center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</w:p>
    <w:p w14:paraId="28BA4440" w14:textId="54B271F9" w:rsidR="00925509" w:rsidRPr="0077066E" w:rsidRDefault="00DD7F91" w:rsidP="00925509">
      <w:pPr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bCs/>
          <w:sz w:val="28"/>
          <w:szCs w:val="28"/>
          <w:lang w:eastAsia="en-US"/>
        </w:rPr>
        <w:t>Об утверждении</w:t>
      </w:r>
      <w:r w:rsidR="00925509" w:rsidRPr="0077066E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 муниципальн</w:t>
      </w:r>
      <w:r>
        <w:rPr>
          <w:rFonts w:ascii="Times New Roman" w:eastAsia="Calibri" w:hAnsi="Times New Roman"/>
          <w:b/>
          <w:bCs/>
          <w:sz w:val="28"/>
          <w:szCs w:val="28"/>
          <w:lang w:eastAsia="en-US"/>
        </w:rPr>
        <w:t>ой</w:t>
      </w:r>
      <w:r w:rsidR="00925509" w:rsidRPr="0077066E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 программ</w:t>
      </w:r>
      <w:r>
        <w:rPr>
          <w:rFonts w:ascii="Times New Roman" w:eastAsia="Calibri" w:hAnsi="Times New Roman"/>
          <w:b/>
          <w:bCs/>
          <w:sz w:val="28"/>
          <w:szCs w:val="28"/>
          <w:lang w:eastAsia="en-US"/>
        </w:rPr>
        <w:t>ы</w:t>
      </w:r>
      <w:r w:rsidR="00925509" w:rsidRPr="0077066E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 </w:t>
      </w:r>
      <w:r w:rsidR="00535385" w:rsidRPr="0077066E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муниципального образования Абинский район </w:t>
      </w:r>
      <w:r w:rsidR="00925509" w:rsidRPr="0077066E">
        <w:rPr>
          <w:rFonts w:ascii="Times New Roman" w:hAnsi="Times New Roman"/>
          <w:b/>
          <w:bCs/>
          <w:sz w:val="28"/>
          <w:szCs w:val="28"/>
        </w:rPr>
        <w:t>«Развитие образования» на 202</w:t>
      </w:r>
      <w:r>
        <w:rPr>
          <w:rFonts w:ascii="Times New Roman" w:hAnsi="Times New Roman"/>
          <w:b/>
          <w:bCs/>
          <w:sz w:val="28"/>
          <w:szCs w:val="28"/>
        </w:rPr>
        <w:t>4</w:t>
      </w:r>
      <w:r w:rsidR="00925509" w:rsidRPr="0077066E">
        <w:rPr>
          <w:rFonts w:ascii="Times New Roman" w:hAnsi="Times New Roman"/>
          <w:b/>
          <w:bCs/>
          <w:sz w:val="28"/>
          <w:szCs w:val="28"/>
        </w:rPr>
        <w:t>-202</w:t>
      </w:r>
      <w:r>
        <w:rPr>
          <w:rFonts w:ascii="Times New Roman" w:hAnsi="Times New Roman"/>
          <w:b/>
          <w:bCs/>
          <w:sz w:val="28"/>
          <w:szCs w:val="28"/>
        </w:rPr>
        <w:t>8</w:t>
      </w:r>
      <w:r w:rsidR="00925509" w:rsidRPr="0077066E">
        <w:rPr>
          <w:rFonts w:ascii="Times New Roman" w:hAnsi="Times New Roman"/>
          <w:b/>
          <w:bCs/>
          <w:sz w:val="28"/>
          <w:szCs w:val="28"/>
        </w:rPr>
        <w:t xml:space="preserve"> годы</w:t>
      </w:r>
      <w:r w:rsidR="00925509" w:rsidRPr="0077066E">
        <w:rPr>
          <w:rFonts w:ascii="Times New Roman" w:hAnsi="Times New Roman"/>
          <w:b/>
          <w:sz w:val="28"/>
          <w:szCs w:val="28"/>
        </w:rPr>
        <w:t xml:space="preserve"> </w:t>
      </w:r>
    </w:p>
    <w:p w14:paraId="0CD91C40" w14:textId="313C52DD" w:rsidR="00925509" w:rsidRPr="0077066E" w:rsidRDefault="00925509" w:rsidP="00925509">
      <w:pPr>
        <w:autoSpaceDE w:val="0"/>
        <w:spacing w:after="0" w:line="240" w:lineRule="auto"/>
        <w:jc w:val="center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</w:p>
    <w:p w14:paraId="0768D7D7" w14:textId="77777777" w:rsidR="00925509" w:rsidRPr="0077066E" w:rsidRDefault="00925509" w:rsidP="00925509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C2CF51F" w14:textId="0A31925C" w:rsidR="00925509" w:rsidRPr="0077066E" w:rsidRDefault="00925509" w:rsidP="001F1B57">
      <w:pPr>
        <w:autoSpaceDE w:val="0"/>
        <w:spacing w:after="0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066E">
        <w:rPr>
          <w:rFonts w:ascii="Times New Roman" w:hAnsi="Times New Roman"/>
          <w:sz w:val="28"/>
          <w:szCs w:val="28"/>
        </w:rPr>
        <w:t xml:space="preserve">На основании статьи 15 Федерального закона от 6 октября 2003 г.                            № 131-ФЗ «Об общих принципах организации местного самоуправления в               Российской Федерации», статьи 9 Федерального закона от 29 декабря 2012 г. </w:t>
      </w:r>
      <w:r w:rsidR="00A535B8" w:rsidRPr="0077066E">
        <w:rPr>
          <w:rFonts w:ascii="Times New Roman" w:hAnsi="Times New Roman"/>
          <w:sz w:val="28"/>
          <w:szCs w:val="28"/>
        </w:rPr>
        <w:t xml:space="preserve">                     </w:t>
      </w:r>
      <w:r w:rsidRPr="0077066E">
        <w:rPr>
          <w:rFonts w:ascii="Times New Roman" w:hAnsi="Times New Roman"/>
          <w:sz w:val="28"/>
          <w:szCs w:val="28"/>
        </w:rPr>
        <w:t>№ 273-ФЗ «Об образовании в Российской Федерации»,</w:t>
      </w:r>
      <w:r w:rsidR="001F1B57" w:rsidRPr="0077066E">
        <w:rPr>
          <w:rFonts w:ascii="Times New Roman" w:hAnsi="Times New Roman"/>
          <w:sz w:val="28"/>
          <w:szCs w:val="28"/>
        </w:rPr>
        <w:t xml:space="preserve"> </w:t>
      </w:r>
      <w:r w:rsidRPr="0077066E">
        <w:rPr>
          <w:rFonts w:ascii="Times New Roman" w:hAnsi="Times New Roman"/>
          <w:sz w:val="28"/>
          <w:szCs w:val="28"/>
        </w:rPr>
        <w:t>в                                     соответствии со статьей 3</w:t>
      </w:r>
      <w:r w:rsidR="00E32007">
        <w:rPr>
          <w:rFonts w:ascii="Times New Roman" w:hAnsi="Times New Roman"/>
          <w:sz w:val="28"/>
          <w:szCs w:val="28"/>
        </w:rPr>
        <w:t>9</w:t>
      </w:r>
      <w:r w:rsidRPr="0077066E">
        <w:rPr>
          <w:rFonts w:ascii="Times New Roman" w:hAnsi="Times New Roman"/>
          <w:sz w:val="28"/>
          <w:szCs w:val="28"/>
        </w:rPr>
        <w:t xml:space="preserve"> устава муниципального образования Абинский район и Порядком разработки и реализации муниципальных программ                         муниципального образования Абинский район, утвержденным постановлением администрации муниципального образования Абинский район от 29 ноября    </w:t>
      </w:r>
      <w:r w:rsidR="001F1B57" w:rsidRPr="0077066E">
        <w:rPr>
          <w:rFonts w:ascii="Times New Roman" w:hAnsi="Times New Roman"/>
          <w:sz w:val="28"/>
          <w:szCs w:val="28"/>
        </w:rPr>
        <w:t xml:space="preserve">                </w:t>
      </w:r>
      <w:r w:rsidRPr="0077066E">
        <w:rPr>
          <w:rFonts w:ascii="Times New Roman" w:hAnsi="Times New Roman"/>
          <w:sz w:val="28"/>
          <w:szCs w:val="28"/>
        </w:rPr>
        <w:t xml:space="preserve">2013 г. № 2203, администрация муниципального образования Абинский район   </w:t>
      </w:r>
      <w:r w:rsidR="00A535B8" w:rsidRPr="0077066E">
        <w:rPr>
          <w:rFonts w:ascii="Times New Roman" w:hAnsi="Times New Roman"/>
          <w:sz w:val="28"/>
          <w:szCs w:val="28"/>
        </w:rPr>
        <w:t xml:space="preserve">                         </w:t>
      </w:r>
      <w:r w:rsidRPr="0077066E">
        <w:rPr>
          <w:rFonts w:ascii="Times New Roman" w:hAnsi="Times New Roman"/>
          <w:bCs/>
          <w:sz w:val="28"/>
          <w:szCs w:val="28"/>
        </w:rPr>
        <w:t>п о с т а н о в л я е т:</w:t>
      </w:r>
      <w:r w:rsidRPr="0077066E">
        <w:rPr>
          <w:rFonts w:ascii="Times New Roman" w:hAnsi="Times New Roman"/>
          <w:sz w:val="28"/>
          <w:szCs w:val="28"/>
        </w:rPr>
        <w:t xml:space="preserve">    </w:t>
      </w:r>
    </w:p>
    <w:p w14:paraId="3ABA77EA" w14:textId="77777777" w:rsidR="00DD7F91" w:rsidRPr="00DD7F91" w:rsidRDefault="00DE7CCE" w:rsidP="00DE7CCE">
      <w:pPr>
        <w:pStyle w:val="a4"/>
        <w:numPr>
          <w:ilvl w:val="0"/>
          <w:numId w:val="7"/>
        </w:numPr>
        <w:tabs>
          <w:tab w:val="clear" w:pos="-550"/>
          <w:tab w:val="num" w:pos="0"/>
        </w:tabs>
        <w:autoSpaceDE w:val="0"/>
        <w:spacing w:after="0" w:line="235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74939">
        <w:rPr>
          <w:rFonts w:ascii="Times New Roman" w:hAnsi="Times New Roman"/>
          <w:sz w:val="28"/>
          <w:szCs w:val="28"/>
        </w:rPr>
        <w:t>Утвердить муниципальную программу муниципального образования Абинский район «Развитие образования» на 202</w:t>
      </w:r>
      <w:r w:rsidR="00DD7F91">
        <w:rPr>
          <w:rFonts w:ascii="Times New Roman" w:hAnsi="Times New Roman"/>
          <w:sz w:val="28"/>
          <w:szCs w:val="28"/>
        </w:rPr>
        <w:t>4</w:t>
      </w:r>
      <w:r w:rsidRPr="00C74939">
        <w:rPr>
          <w:rFonts w:ascii="Times New Roman" w:hAnsi="Times New Roman"/>
          <w:sz w:val="28"/>
          <w:szCs w:val="28"/>
        </w:rPr>
        <w:t>-202</w:t>
      </w:r>
      <w:r w:rsidR="00DD7F91">
        <w:rPr>
          <w:rFonts w:ascii="Times New Roman" w:hAnsi="Times New Roman"/>
          <w:sz w:val="28"/>
          <w:szCs w:val="28"/>
        </w:rPr>
        <w:t>8 годы согласно приложению.</w:t>
      </w:r>
    </w:p>
    <w:p w14:paraId="0BB8BDED" w14:textId="10946E97" w:rsidR="00DE7CCE" w:rsidRPr="00C74939" w:rsidRDefault="00DD7F91" w:rsidP="00DE7CCE">
      <w:pPr>
        <w:pStyle w:val="a4"/>
        <w:numPr>
          <w:ilvl w:val="0"/>
          <w:numId w:val="7"/>
        </w:numPr>
        <w:tabs>
          <w:tab w:val="clear" w:pos="-550"/>
          <w:tab w:val="num" w:pos="0"/>
        </w:tabs>
        <w:autoSpaceDE w:val="0"/>
        <w:spacing w:after="0" w:line="235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Признать утратившим силу муниципальную программу муниципального образования Абинский район от </w:t>
      </w:r>
      <w:r w:rsidR="00DE7CCE" w:rsidRPr="00C74939">
        <w:rPr>
          <w:rFonts w:ascii="Times New Roman" w:hAnsi="Times New Roman"/>
          <w:sz w:val="28"/>
          <w:szCs w:val="28"/>
        </w:rPr>
        <w:t xml:space="preserve">2 октября 2020 г. № 983 (в редакции постановлений администрации муниципального образования Абинский район от 22 января 2021 г. № 100, от 19 февраля 2021 г. № 248,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="00DE7CCE" w:rsidRPr="00C74939">
        <w:rPr>
          <w:rFonts w:ascii="Times New Roman" w:hAnsi="Times New Roman"/>
          <w:sz w:val="28"/>
          <w:szCs w:val="28"/>
        </w:rPr>
        <w:t xml:space="preserve">от 5 апреля 2021 г. № 506, от 14 апреля 2021 г. № 530, от 1 июня  2021 г. № 747,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="00DE7CCE" w:rsidRPr="00C74939">
        <w:rPr>
          <w:rFonts w:ascii="Times New Roman" w:hAnsi="Times New Roman"/>
          <w:sz w:val="28"/>
          <w:szCs w:val="28"/>
        </w:rPr>
        <w:t>от 21 июня  2021 г. № 836, от 14 июля  2021 г. № 923, от 3 августа 2021 г. № 991, от 1 сентября 2021 г.</w:t>
      </w:r>
      <w:r>
        <w:rPr>
          <w:rFonts w:ascii="Times New Roman" w:hAnsi="Times New Roman"/>
          <w:sz w:val="28"/>
          <w:szCs w:val="28"/>
        </w:rPr>
        <w:t xml:space="preserve"> </w:t>
      </w:r>
      <w:r w:rsidR="00DE7CCE" w:rsidRPr="00C74939">
        <w:rPr>
          <w:rFonts w:ascii="Times New Roman" w:hAnsi="Times New Roman"/>
          <w:sz w:val="28"/>
          <w:szCs w:val="28"/>
        </w:rPr>
        <w:t xml:space="preserve">№ 1102, от 6 сентября 2021 г. № 1115, от 30 сентября 2021 г. № 1209, от 30 сентября 2021 г. № 1214, от 7 декабря 2021 г. № 1560, 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="00DE7CCE" w:rsidRPr="00C74939">
        <w:rPr>
          <w:rFonts w:ascii="Times New Roman" w:hAnsi="Times New Roman"/>
          <w:sz w:val="28"/>
          <w:szCs w:val="28"/>
        </w:rPr>
        <w:t xml:space="preserve">от 20 декабря 2021 г.  № 1622, </w:t>
      </w:r>
      <w:r w:rsidR="00DE7CCE" w:rsidRPr="0077066E">
        <w:rPr>
          <w:rFonts w:ascii="Times New Roman" w:hAnsi="Times New Roman"/>
          <w:sz w:val="28"/>
          <w:szCs w:val="28"/>
        </w:rPr>
        <w:t>от 8 февраля 2022 г. № 132, от 17 мая 2022 г.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="00DE7CCE" w:rsidRPr="0077066E">
        <w:rPr>
          <w:rFonts w:ascii="Times New Roman" w:hAnsi="Times New Roman"/>
          <w:sz w:val="28"/>
          <w:szCs w:val="28"/>
        </w:rPr>
        <w:t xml:space="preserve"> № 522, от 9 июня 2022 г. № 600, от 15 июля 2022 г. № 867, от 5 сентября 2022 г. № 1046</w:t>
      </w:r>
      <w:r w:rsidR="00DE7CCE">
        <w:rPr>
          <w:rFonts w:ascii="Times New Roman" w:hAnsi="Times New Roman"/>
          <w:sz w:val="28"/>
          <w:szCs w:val="28"/>
        </w:rPr>
        <w:t>,</w:t>
      </w:r>
      <w:r w:rsidR="00DE7CCE" w:rsidRPr="00824603">
        <w:rPr>
          <w:rFonts w:ascii="Times New Roman" w:hAnsi="Times New Roman"/>
          <w:sz w:val="28"/>
          <w:szCs w:val="28"/>
        </w:rPr>
        <w:t xml:space="preserve"> </w:t>
      </w:r>
      <w:r w:rsidR="00DE7CCE" w:rsidRPr="0077066E">
        <w:rPr>
          <w:rFonts w:ascii="Times New Roman" w:hAnsi="Times New Roman"/>
          <w:sz w:val="28"/>
          <w:szCs w:val="28"/>
        </w:rPr>
        <w:t xml:space="preserve">от </w:t>
      </w:r>
      <w:r w:rsidR="00DE7CCE">
        <w:rPr>
          <w:rFonts w:ascii="Times New Roman" w:hAnsi="Times New Roman"/>
          <w:sz w:val="28"/>
          <w:szCs w:val="28"/>
        </w:rPr>
        <w:t>30</w:t>
      </w:r>
      <w:r w:rsidR="00DE7CCE" w:rsidRPr="0077066E">
        <w:rPr>
          <w:rFonts w:ascii="Times New Roman" w:hAnsi="Times New Roman"/>
          <w:sz w:val="28"/>
          <w:szCs w:val="28"/>
        </w:rPr>
        <w:t xml:space="preserve"> сентября 2022 г. № 1</w:t>
      </w:r>
      <w:r w:rsidR="00DE7CCE">
        <w:rPr>
          <w:rFonts w:ascii="Times New Roman" w:hAnsi="Times New Roman"/>
          <w:sz w:val="28"/>
          <w:szCs w:val="28"/>
        </w:rPr>
        <w:t>205</w:t>
      </w:r>
      <w:r w:rsidR="000252BA">
        <w:rPr>
          <w:rFonts w:ascii="Times New Roman" w:hAnsi="Times New Roman"/>
          <w:sz w:val="28"/>
          <w:szCs w:val="28"/>
        </w:rPr>
        <w:t xml:space="preserve">, </w:t>
      </w:r>
      <w:r w:rsidR="000252BA" w:rsidRPr="0077066E">
        <w:rPr>
          <w:rFonts w:ascii="Times New Roman" w:hAnsi="Times New Roman"/>
          <w:sz w:val="28"/>
          <w:szCs w:val="28"/>
        </w:rPr>
        <w:t xml:space="preserve">от </w:t>
      </w:r>
      <w:r w:rsidR="000252BA">
        <w:rPr>
          <w:rFonts w:ascii="Times New Roman" w:hAnsi="Times New Roman"/>
          <w:sz w:val="28"/>
          <w:szCs w:val="28"/>
        </w:rPr>
        <w:t>10 октября</w:t>
      </w:r>
      <w:r w:rsidR="000252BA" w:rsidRPr="0077066E">
        <w:rPr>
          <w:rFonts w:ascii="Times New Roman" w:hAnsi="Times New Roman"/>
          <w:sz w:val="28"/>
          <w:szCs w:val="28"/>
        </w:rPr>
        <w:t xml:space="preserve"> 2022 г. № </w:t>
      </w:r>
      <w:r w:rsidR="000252BA">
        <w:rPr>
          <w:rFonts w:ascii="Times New Roman" w:hAnsi="Times New Roman"/>
          <w:sz w:val="28"/>
          <w:szCs w:val="28"/>
        </w:rPr>
        <w:t xml:space="preserve">1236, </w:t>
      </w:r>
      <w:r w:rsidR="000252BA" w:rsidRPr="0077066E">
        <w:rPr>
          <w:rFonts w:ascii="Times New Roman" w:hAnsi="Times New Roman"/>
          <w:sz w:val="28"/>
          <w:szCs w:val="28"/>
        </w:rPr>
        <w:t xml:space="preserve">от </w:t>
      </w:r>
      <w:r w:rsidR="000252BA">
        <w:rPr>
          <w:rFonts w:ascii="Times New Roman" w:hAnsi="Times New Roman"/>
          <w:sz w:val="28"/>
          <w:szCs w:val="28"/>
        </w:rPr>
        <w:t>11 ноября</w:t>
      </w:r>
      <w:r w:rsidR="000252BA" w:rsidRPr="0077066E">
        <w:rPr>
          <w:rFonts w:ascii="Times New Roman" w:hAnsi="Times New Roman"/>
          <w:sz w:val="28"/>
          <w:szCs w:val="28"/>
        </w:rPr>
        <w:t xml:space="preserve"> 2022 г. № </w:t>
      </w:r>
      <w:r w:rsidR="000252BA">
        <w:rPr>
          <w:rFonts w:ascii="Times New Roman" w:hAnsi="Times New Roman"/>
          <w:sz w:val="28"/>
          <w:szCs w:val="28"/>
        </w:rPr>
        <w:t>1429</w:t>
      </w:r>
      <w:r w:rsidR="0080208C">
        <w:rPr>
          <w:rFonts w:ascii="Times New Roman" w:hAnsi="Times New Roman"/>
          <w:sz w:val="28"/>
          <w:szCs w:val="28"/>
        </w:rPr>
        <w:t xml:space="preserve">, </w:t>
      </w:r>
      <w:r w:rsidR="0080208C" w:rsidRPr="0077066E">
        <w:rPr>
          <w:rFonts w:ascii="Times New Roman" w:hAnsi="Times New Roman"/>
          <w:sz w:val="28"/>
          <w:szCs w:val="28"/>
        </w:rPr>
        <w:t xml:space="preserve">от </w:t>
      </w:r>
      <w:r w:rsidR="0080208C">
        <w:rPr>
          <w:rFonts w:ascii="Times New Roman" w:hAnsi="Times New Roman"/>
          <w:sz w:val="28"/>
          <w:szCs w:val="28"/>
        </w:rPr>
        <w:t>14 декабря 20</w:t>
      </w:r>
      <w:r w:rsidR="0080208C" w:rsidRPr="0077066E">
        <w:rPr>
          <w:rFonts w:ascii="Times New Roman" w:hAnsi="Times New Roman"/>
          <w:sz w:val="28"/>
          <w:szCs w:val="28"/>
        </w:rPr>
        <w:t xml:space="preserve">22 г. № </w:t>
      </w:r>
      <w:r w:rsidR="0080208C">
        <w:rPr>
          <w:rFonts w:ascii="Times New Roman" w:hAnsi="Times New Roman"/>
          <w:sz w:val="28"/>
          <w:szCs w:val="28"/>
        </w:rPr>
        <w:t>1612</w:t>
      </w:r>
      <w:r w:rsidR="00A13929">
        <w:rPr>
          <w:rFonts w:ascii="Times New Roman" w:hAnsi="Times New Roman"/>
          <w:sz w:val="28"/>
          <w:szCs w:val="28"/>
        </w:rPr>
        <w:t xml:space="preserve">, </w:t>
      </w:r>
      <w:r w:rsidR="00A13929" w:rsidRPr="0077066E">
        <w:rPr>
          <w:rFonts w:ascii="Times New Roman" w:hAnsi="Times New Roman"/>
          <w:sz w:val="28"/>
          <w:szCs w:val="28"/>
        </w:rPr>
        <w:t xml:space="preserve">от </w:t>
      </w:r>
      <w:r w:rsidR="00A13929">
        <w:rPr>
          <w:rFonts w:ascii="Times New Roman" w:hAnsi="Times New Roman"/>
          <w:sz w:val="28"/>
          <w:szCs w:val="28"/>
        </w:rPr>
        <w:t>1 февраля 2023 г.</w:t>
      </w:r>
      <w:r w:rsidR="00A13929" w:rsidRPr="0077066E">
        <w:rPr>
          <w:rFonts w:ascii="Times New Roman" w:hAnsi="Times New Roman"/>
          <w:sz w:val="28"/>
          <w:szCs w:val="28"/>
        </w:rPr>
        <w:t xml:space="preserve"> № </w:t>
      </w:r>
      <w:r w:rsidR="00A13929">
        <w:rPr>
          <w:rFonts w:ascii="Times New Roman" w:hAnsi="Times New Roman"/>
          <w:sz w:val="28"/>
          <w:szCs w:val="28"/>
        </w:rPr>
        <w:t>116</w:t>
      </w:r>
      <w:r w:rsidR="006C7CA5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="004455EB">
        <w:rPr>
          <w:rFonts w:ascii="Times New Roman" w:hAnsi="Times New Roman"/>
          <w:sz w:val="28"/>
          <w:szCs w:val="28"/>
        </w:rPr>
        <w:t xml:space="preserve">от 10 марта 2023 г. № 282, </w:t>
      </w:r>
      <w:r w:rsidR="006C7CA5" w:rsidRPr="0077066E">
        <w:rPr>
          <w:rFonts w:ascii="Times New Roman" w:hAnsi="Times New Roman"/>
          <w:sz w:val="28"/>
          <w:szCs w:val="28"/>
        </w:rPr>
        <w:t xml:space="preserve">от </w:t>
      </w:r>
      <w:r w:rsidR="004455EB">
        <w:rPr>
          <w:rFonts w:ascii="Times New Roman" w:hAnsi="Times New Roman"/>
          <w:sz w:val="28"/>
          <w:szCs w:val="28"/>
        </w:rPr>
        <w:t>13 апреля</w:t>
      </w:r>
      <w:r w:rsidR="006C7CA5">
        <w:rPr>
          <w:rFonts w:ascii="Times New Roman" w:hAnsi="Times New Roman"/>
          <w:sz w:val="28"/>
          <w:szCs w:val="28"/>
        </w:rPr>
        <w:t xml:space="preserve"> 2023 г.</w:t>
      </w:r>
      <w:r w:rsidR="006C7CA5" w:rsidRPr="0077066E">
        <w:rPr>
          <w:rFonts w:ascii="Times New Roman" w:hAnsi="Times New Roman"/>
          <w:sz w:val="28"/>
          <w:szCs w:val="28"/>
        </w:rPr>
        <w:t xml:space="preserve"> № </w:t>
      </w:r>
      <w:r w:rsidR="00EF5AF5">
        <w:rPr>
          <w:rFonts w:ascii="Times New Roman" w:hAnsi="Times New Roman"/>
          <w:sz w:val="28"/>
          <w:szCs w:val="28"/>
        </w:rPr>
        <w:t>451</w:t>
      </w:r>
      <w:r w:rsidR="00985755">
        <w:rPr>
          <w:rFonts w:ascii="Times New Roman" w:hAnsi="Times New Roman"/>
          <w:sz w:val="28"/>
          <w:szCs w:val="28"/>
        </w:rPr>
        <w:t>, от</w:t>
      </w:r>
      <w:r w:rsidR="0036799A">
        <w:rPr>
          <w:rFonts w:ascii="Times New Roman" w:hAnsi="Times New Roman"/>
          <w:sz w:val="28"/>
          <w:szCs w:val="28"/>
        </w:rPr>
        <w:t xml:space="preserve"> 10 мая 2023 г., 10 мая 2023 г. № 554, 17 мая</w:t>
      </w:r>
      <w:r>
        <w:rPr>
          <w:rFonts w:ascii="Times New Roman" w:hAnsi="Times New Roman"/>
          <w:sz w:val="28"/>
          <w:szCs w:val="28"/>
        </w:rPr>
        <w:t xml:space="preserve"> </w:t>
      </w:r>
      <w:r w:rsidR="0036799A">
        <w:rPr>
          <w:rFonts w:ascii="Times New Roman" w:hAnsi="Times New Roman"/>
          <w:sz w:val="28"/>
          <w:szCs w:val="28"/>
        </w:rPr>
        <w:t>2023 г. № 587</w:t>
      </w:r>
      <w:r w:rsidR="00C70D07">
        <w:rPr>
          <w:rFonts w:ascii="Times New Roman" w:hAnsi="Times New Roman"/>
          <w:sz w:val="28"/>
          <w:szCs w:val="28"/>
        </w:rPr>
        <w:t>, 27 июня 2023 г. № 761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от 27 июля 2023 г. № 915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16 августа</w:t>
      </w:r>
      <w:r>
        <w:rPr>
          <w:rFonts w:ascii="Times New Roman" w:hAnsi="Times New Roman"/>
          <w:sz w:val="28"/>
          <w:szCs w:val="28"/>
        </w:rPr>
        <w:t xml:space="preserve"> 2023 г. № </w:t>
      </w:r>
      <w:r>
        <w:rPr>
          <w:rFonts w:ascii="Times New Roman" w:hAnsi="Times New Roman"/>
          <w:sz w:val="28"/>
          <w:szCs w:val="28"/>
        </w:rPr>
        <w:t>1007</w:t>
      </w:r>
      <w:r w:rsidR="00DE7CCE" w:rsidRPr="0077066E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. </w:t>
      </w:r>
    </w:p>
    <w:p w14:paraId="6BD554E6" w14:textId="1520F283" w:rsidR="00184BB3" w:rsidRPr="00C74939" w:rsidRDefault="00184BB3" w:rsidP="00184BB3">
      <w:pPr>
        <w:pStyle w:val="a4"/>
        <w:numPr>
          <w:ilvl w:val="0"/>
          <w:numId w:val="7"/>
        </w:numPr>
        <w:tabs>
          <w:tab w:val="clear" w:pos="-550"/>
          <w:tab w:val="num" w:pos="0"/>
        </w:tabs>
        <w:autoSpaceDE w:val="0"/>
        <w:spacing w:after="0" w:line="235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4939">
        <w:rPr>
          <w:rFonts w:ascii="Times New Roman" w:hAnsi="Times New Roman"/>
          <w:sz w:val="28"/>
          <w:szCs w:val="28"/>
        </w:rPr>
        <w:t>Общему отделу администрации муниципального образования Абинский район (Савельева О.В.) разместить настоящее постановление на официальном сайте органов местного самоуправления муниципального образования Абинский район в информационно-</w:t>
      </w:r>
      <w:r w:rsidR="000252BA" w:rsidRPr="00C74939">
        <w:rPr>
          <w:rFonts w:ascii="Times New Roman" w:hAnsi="Times New Roman"/>
          <w:sz w:val="28"/>
          <w:szCs w:val="28"/>
        </w:rPr>
        <w:t>теле</w:t>
      </w:r>
      <w:r w:rsidR="000252BA">
        <w:rPr>
          <w:rFonts w:ascii="Times New Roman" w:hAnsi="Times New Roman"/>
          <w:sz w:val="28"/>
          <w:szCs w:val="28"/>
        </w:rPr>
        <w:t>ко</w:t>
      </w:r>
      <w:r w:rsidR="000252BA" w:rsidRPr="00C74939">
        <w:rPr>
          <w:rFonts w:ascii="Times New Roman" w:hAnsi="Times New Roman"/>
          <w:sz w:val="28"/>
          <w:szCs w:val="28"/>
        </w:rPr>
        <w:t>ммуникационной</w:t>
      </w:r>
      <w:r w:rsidRPr="00C74939">
        <w:rPr>
          <w:rFonts w:ascii="Times New Roman" w:hAnsi="Times New Roman"/>
          <w:sz w:val="28"/>
          <w:szCs w:val="28"/>
        </w:rPr>
        <w:t xml:space="preserve"> сети «Интернет».</w:t>
      </w:r>
    </w:p>
    <w:p w14:paraId="7226FE61" w14:textId="54166DB3" w:rsidR="00184BB3" w:rsidRDefault="00184BB3" w:rsidP="00184BB3">
      <w:pPr>
        <w:pStyle w:val="a4"/>
        <w:numPr>
          <w:ilvl w:val="0"/>
          <w:numId w:val="7"/>
        </w:numPr>
        <w:tabs>
          <w:tab w:val="clear" w:pos="-550"/>
          <w:tab w:val="num" w:pos="0"/>
        </w:tabs>
        <w:autoSpaceDE w:val="0"/>
        <w:spacing w:after="0" w:line="235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4939">
        <w:rPr>
          <w:rFonts w:ascii="Times New Roman" w:hAnsi="Times New Roman"/>
          <w:sz w:val="28"/>
          <w:szCs w:val="28"/>
        </w:rPr>
        <w:lastRenderedPageBreak/>
        <w:t>Управлению образования администрации муниципального образования Абинский район (</w:t>
      </w:r>
      <w:r w:rsidR="00DD7F91">
        <w:rPr>
          <w:rFonts w:ascii="Times New Roman" w:hAnsi="Times New Roman"/>
          <w:sz w:val="28"/>
          <w:szCs w:val="28"/>
        </w:rPr>
        <w:t>Марукян Е.Г.</w:t>
      </w:r>
      <w:r w:rsidRPr="00C74939">
        <w:rPr>
          <w:rFonts w:ascii="Times New Roman" w:hAnsi="Times New Roman"/>
          <w:sz w:val="28"/>
          <w:szCs w:val="28"/>
        </w:rPr>
        <w:t>) разместить настоящее постановление в государственной автоматизированной системе «Управление».</w:t>
      </w:r>
    </w:p>
    <w:p w14:paraId="5CF9C5B3" w14:textId="6E66C93A" w:rsidR="00184BB3" w:rsidRPr="00C74939" w:rsidRDefault="00184BB3" w:rsidP="00184BB3">
      <w:pPr>
        <w:pStyle w:val="a4"/>
        <w:numPr>
          <w:ilvl w:val="0"/>
          <w:numId w:val="7"/>
        </w:numPr>
        <w:tabs>
          <w:tab w:val="clear" w:pos="-550"/>
          <w:tab w:val="num" w:pos="0"/>
        </w:tabs>
        <w:autoSpaceDE w:val="0"/>
        <w:spacing w:after="0" w:line="235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4939">
        <w:rPr>
          <w:rFonts w:ascii="Times New Roman" w:hAnsi="Times New Roman"/>
          <w:sz w:val="28"/>
          <w:szCs w:val="28"/>
        </w:rPr>
        <w:t xml:space="preserve">Постановление вступает в силу </w:t>
      </w:r>
      <w:r w:rsidR="00DD7F91">
        <w:rPr>
          <w:rFonts w:ascii="Times New Roman" w:hAnsi="Times New Roman"/>
          <w:sz w:val="28"/>
          <w:szCs w:val="28"/>
        </w:rPr>
        <w:t>с 1 января 2024 г.</w:t>
      </w:r>
      <w:r w:rsidRPr="00C74939">
        <w:rPr>
          <w:rFonts w:ascii="Times New Roman" w:hAnsi="Times New Roman"/>
          <w:sz w:val="28"/>
          <w:szCs w:val="28"/>
        </w:rPr>
        <w:t xml:space="preserve"> </w:t>
      </w:r>
    </w:p>
    <w:p w14:paraId="7522449B" w14:textId="77777777" w:rsidR="00184BB3" w:rsidRPr="00C74939" w:rsidRDefault="00184BB3" w:rsidP="00184BB3">
      <w:pPr>
        <w:autoSpaceDE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2748A521" w14:textId="2D5D38B3" w:rsidR="0065452F" w:rsidRPr="0077066E" w:rsidRDefault="0065452F" w:rsidP="00925509">
      <w:pPr>
        <w:autoSpaceDE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29EC7C18" w14:textId="4D2A753C" w:rsidR="00925509" w:rsidRPr="0077066E" w:rsidRDefault="009B5535" w:rsidP="00925509">
      <w:pPr>
        <w:autoSpaceDE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925509" w:rsidRPr="0077066E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 xml:space="preserve">а </w:t>
      </w:r>
      <w:r w:rsidR="00925509" w:rsidRPr="0077066E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14:paraId="3968F0BF" w14:textId="21515973" w:rsidR="00194503" w:rsidRDefault="00925509" w:rsidP="00925509">
      <w:pPr>
        <w:autoSpaceDE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77066E">
        <w:rPr>
          <w:rFonts w:ascii="Times New Roman" w:hAnsi="Times New Roman"/>
          <w:sz w:val="28"/>
          <w:szCs w:val="28"/>
        </w:rPr>
        <w:t xml:space="preserve">Абинский район                               </w:t>
      </w:r>
      <w:r w:rsidR="0021128D">
        <w:rPr>
          <w:rFonts w:ascii="Times New Roman" w:hAnsi="Times New Roman"/>
          <w:sz w:val="28"/>
          <w:szCs w:val="28"/>
        </w:rPr>
        <w:t xml:space="preserve">          </w:t>
      </w:r>
      <w:r w:rsidR="00CA51FC">
        <w:rPr>
          <w:rFonts w:ascii="Times New Roman" w:hAnsi="Times New Roman"/>
          <w:sz w:val="28"/>
          <w:szCs w:val="28"/>
        </w:rPr>
        <w:t xml:space="preserve">                   </w:t>
      </w:r>
      <w:r w:rsidR="0080208C">
        <w:rPr>
          <w:rFonts w:ascii="Times New Roman" w:hAnsi="Times New Roman"/>
          <w:sz w:val="28"/>
          <w:szCs w:val="28"/>
        </w:rPr>
        <w:t xml:space="preserve"> </w:t>
      </w:r>
      <w:r w:rsidR="00CA51FC">
        <w:rPr>
          <w:rFonts w:ascii="Times New Roman" w:hAnsi="Times New Roman"/>
          <w:sz w:val="28"/>
          <w:szCs w:val="28"/>
        </w:rPr>
        <w:t xml:space="preserve">  </w:t>
      </w:r>
      <w:r w:rsidR="0080208C">
        <w:rPr>
          <w:rFonts w:ascii="Times New Roman" w:hAnsi="Times New Roman"/>
          <w:sz w:val="28"/>
          <w:szCs w:val="28"/>
        </w:rPr>
        <w:t xml:space="preserve">         </w:t>
      </w:r>
      <w:r w:rsidRPr="0077066E">
        <w:rPr>
          <w:rFonts w:ascii="Times New Roman" w:hAnsi="Times New Roman"/>
          <w:sz w:val="28"/>
          <w:szCs w:val="28"/>
        </w:rPr>
        <w:t xml:space="preserve">      </w:t>
      </w:r>
      <w:r w:rsidR="009B5535">
        <w:rPr>
          <w:rFonts w:ascii="Times New Roman" w:hAnsi="Times New Roman"/>
          <w:sz w:val="28"/>
          <w:szCs w:val="28"/>
        </w:rPr>
        <w:t xml:space="preserve">                    </w:t>
      </w:r>
      <w:r w:rsidRPr="0077066E">
        <w:rPr>
          <w:rFonts w:ascii="Times New Roman" w:hAnsi="Times New Roman"/>
          <w:sz w:val="28"/>
          <w:szCs w:val="28"/>
        </w:rPr>
        <w:t xml:space="preserve">       </w:t>
      </w:r>
      <w:r w:rsidR="00D5747F">
        <w:rPr>
          <w:rFonts w:ascii="Times New Roman" w:hAnsi="Times New Roman"/>
          <w:sz w:val="28"/>
          <w:szCs w:val="28"/>
        </w:rPr>
        <w:t xml:space="preserve"> </w:t>
      </w:r>
      <w:r w:rsidR="00EF5AF5">
        <w:rPr>
          <w:rFonts w:ascii="Times New Roman" w:hAnsi="Times New Roman"/>
          <w:sz w:val="28"/>
          <w:szCs w:val="28"/>
        </w:rPr>
        <w:t xml:space="preserve">   </w:t>
      </w:r>
      <w:r w:rsidR="009B5535">
        <w:rPr>
          <w:rFonts w:ascii="Times New Roman" w:hAnsi="Times New Roman"/>
          <w:sz w:val="28"/>
          <w:szCs w:val="28"/>
        </w:rPr>
        <w:t>В.А.Иванов</w:t>
      </w:r>
    </w:p>
    <w:sectPr w:rsidR="00194503" w:rsidSect="00DD7F91">
      <w:headerReference w:type="default" r:id="rId8"/>
      <w:type w:val="continuous"/>
      <w:pgSz w:w="11906" w:h="16838"/>
      <w:pgMar w:top="1134" w:right="566" w:bottom="426" w:left="1701" w:header="568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F602EA" w14:textId="77777777" w:rsidR="00A24208" w:rsidRDefault="00A24208" w:rsidP="00817ACC">
      <w:pPr>
        <w:spacing w:after="0" w:line="240" w:lineRule="auto"/>
      </w:pPr>
      <w:r>
        <w:separator/>
      </w:r>
    </w:p>
  </w:endnote>
  <w:endnote w:type="continuationSeparator" w:id="0">
    <w:p w14:paraId="25B9C41D" w14:textId="77777777" w:rsidR="00A24208" w:rsidRDefault="00A24208" w:rsidP="00817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96CE4E" w14:textId="77777777" w:rsidR="00A24208" w:rsidRDefault="00A24208" w:rsidP="00817ACC">
      <w:pPr>
        <w:spacing w:after="0" w:line="240" w:lineRule="auto"/>
      </w:pPr>
      <w:r>
        <w:separator/>
      </w:r>
    </w:p>
  </w:footnote>
  <w:footnote w:type="continuationSeparator" w:id="0">
    <w:p w14:paraId="2E89B268" w14:textId="77777777" w:rsidR="00A24208" w:rsidRDefault="00A24208" w:rsidP="00817A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840531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</w:rPr>
    </w:sdtEndPr>
    <w:sdtContent>
      <w:p w14:paraId="138296FF" w14:textId="12B1EB38" w:rsidR="00DD7F91" w:rsidRPr="00DD7F91" w:rsidRDefault="00DD7F91">
        <w:pPr>
          <w:pStyle w:val="a5"/>
          <w:jc w:val="center"/>
          <w:rPr>
            <w:rFonts w:ascii="Times New Roman" w:hAnsi="Times New Roman"/>
            <w:sz w:val="28"/>
          </w:rPr>
        </w:pPr>
        <w:r w:rsidRPr="00DD7F91">
          <w:rPr>
            <w:rFonts w:ascii="Times New Roman" w:hAnsi="Times New Roman"/>
            <w:sz w:val="28"/>
          </w:rPr>
          <w:fldChar w:fldCharType="begin"/>
        </w:r>
        <w:r w:rsidRPr="00DD7F91">
          <w:rPr>
            <w:rFonts w:ascii="Times New Roman" w:hAnsi="Times New Roman"/>
            <w:sz w:val="28"/>
          </w:rPr>
          <w:instrText>PAGE   \* MERGEFORMAT</w:instrText>
        </w:r>
        <w:r w:rsidRPr="00DD7F91">
          <w:rPr>
            <w:rFonts w:ascii="Times New Roman" w:hAnsi="Times New Roman"/>
            <w:sz w:val="28"/>
          </w:rPr>
          <w:fldChar w:fldCharType="separate"/>
        </w:r>
        <w:r>
          <w:rPr>
            <w:rFonts w:ascii="Times New Roman" w:hAnsi="Times New Roman"/>
            <w:noProof/>
            <w:sz w:val="28"/>
          </w:rPr>
          <w:t>2</w:t>
        </w:r>
        <w:r w:rsidRPr="00DD7F91">
          <w:rPr>
            <w:rFonts w:ascii="Times New Roman" w:hAnsi="Times New Roman"/>
            <w:sz w:val="28"/>
          </w:rPr>
          <w:fldChar w:fldCharType="end"/>
        </w:r>
      </w:p>
    </w:sdtContent>
  </w:sdt>
  <w:p w14:paraId="678C1032" w14:textId="77777777" w:rsidR="00DD7F91" w:rsidRDefault="00DD7F9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632"/>
        </w:tabs>
        <w:ind w:left="1495" w:hanging="360"/>
      </w:pPr>
      <w:rPr>
        <w:rFonts w:ascii="Symbol" w:hAnsi="Symbol" w:cs="Symbol" w:hint="default"/>
        <w:szCs w:val="27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620" w:hanging="360"/>
      </w:pPr>
      <w:rPr>
        <w:rFonts w:ascii="Symbol" w:hAnsi="Symbol" w:cs="Symbol" w:hint="default"/>
        <w:szCs w:val="27"/>
      </w:r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11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45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1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31" w:hanging="18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-550"/>
        </w:tabs>
        <w:ind w:left="1070" w:hanging="360"/>
      </w:pPr>
    </w:lvl>
    <w:lvl w:ilvl="1">
      <w:start w:val="1"/>
      <w:numFmt w:val="decimal"/>
      <w:lvlText w:val="%2)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45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1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31" w:hanging="180"/>
      </w:p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  <w:color w:val="auto"/>
      </w:rPr>
    </w:lvl>
  </w:abstractNum>
  <w:abstractNum w:abstractNumId="5" w15:restartNumberingAfterBreak="0">
    <w:nsid w:val="01F55547"/>
    <w:multiLevelType w:val="hybridMultilevel"/>
    <w:tmpl w:val="39DC246A"/>
    <w:lvl w:ilvl="0" w:tplc="0BF296EA">
      <w:start w:val="2025"/>
      <w:numFmt w:val="decimal"/>
      <w:lvlText w:val="%1"/>
      <w:lvlJc w:val="left"/>
      <w:pPr>
        <w:ind w:left="1285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2E1268C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1620" w:hanging="360"/>
      </w:pPr>
    </w:lvl>
    <w:lvl w:ilvl="1">
      <w:start w:val="1"/>
      <w:numFmt w:val="decimal"/>
      <w:lvlText w:val="%2)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45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1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31" w:hanging="180"/>
      </w:pPr>
    </w:lvl>
  </w:abstractNum>
  <w:abstractNum w:abstractNumId="7" w15:restartNumberingAfterBreak="0">
    <w:nsid w:val="0A867680"/>
    <w:multiLevelType w:val="hybridMultilevel"/>
    <w:tmpl w:val="F378EFFC"/>
    <w:lvl w:ilvl="0" w:tplc="25F8F81C">
      <w:start w:val="10"/>
      <w:numFmt w:val="decimal"/>
      <w:lvlText w:val="%1)"/>
      <w:lvlJc w:val="left"/>
      <w:pPr>
        <w:tabs>
          <w:tab w:val="num" w:pos="1236"/>
        </w:tabs>
        <w:ind w:left="1236" w:hanging="384"/>
      </w:pPr>
      <w:rPr>
        <w:rFonts w:hint="default"/>
      </w:rPr>
    </w:lvl>
    <w:lvl w:ilvl="1" w:tplc="35FC9296">
      <w:start w:val="3"/>
      <w:numFmt w:val="decimal"/>
      <w:lvlText w:val="%2."/>
      <w:lvlJc w:val="left"/>
      <w:pPr>
        <w:tabs>
          <w:tab w:val="num" w:pos="1932"/>
        </w:tabs>
        <w:ind w:left="1932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2"/>
        </w:tabs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2"/>
        </w:tabs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2"/>
        </w:tabs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2"/>
        </w:tabs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2"/>
        </w:tabs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2"/>
        </w:tabs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2"/>
        </w:tabs>
        <w:ind w:left="6972" w:hanging="180"/>
      </w:pPr>
    </w:lvl>
  </w:abstractNum>
  <w:abstractNum w:abstractNumId="8" w15:restartNumberingAfterBreak="0">
    <w:nsid w:val="0A882C68"/>
    <w:multiLevelType w:val="hybridMultilevel"/>
    <w:tmpl w:val="1CC041EC"/>
    <w:lvl w:ilvl="0" w:tplc="F5125402">
      <w:start w:val="5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9" w15:restartNumberingAfterBreak="0">
    <w:nsid w:val="0F5D16D9"/>
    <w:multiLevelType w:val="hybridMultilevel"/>
    <w:tmpl w:val="CE1E1186"/>
    <w:lvl w:ilvl="0" w:tplc="B95CB45C">
      <w:start w:val="1"/>
      <w:numFmt w:val="decimal"/>
      <w:lvlText w:val="%1."/>
      <w:lvlJc w:val="left"/>
      <w:pPr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2DA7C40"/>
    <w:multiLevelType w:val="multilevel"/>
    <w:tmpl w:val="FBAC7B8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1D212B59"/>
    <w:multiLevelType w:val="hybridMultilevel"/>
    <w:tmpl w:val="1CC041EC"/>
    <w:lvl w:ilvl="0" w:tplc="F5125402">
      <w:start w:val="5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2" w15:restartNumberingAfterBreak="0">
    <w:nsid w:val="1DC242B3"/>
    <w:multiLevelType w:val="hybridMultilevel"/>
    <w:tmpl w:val="39A6DF5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D675A3"/>
    <w:multiLevelType w:val="hybridMultilevel"/>
    <w:tmpl w:val="0ABA01B4"/>
    <w:lvl w:ilvl="0" w:tplc="EACC3B80">
      <w:start w:val="202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051D08"/>
    <w:multiLevelType w:val="hybridMultilevel"/>
    <w:tmpl w:val="DC287682"/>
    <w:lvl w:ilvl="0" w:tplc="0812EA4A">
      <w:start w:val="6"/>
      <w:numFmt w:val="decimal"/>
      <w:lvlText w:val="%1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2"/>
        </w:tabs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2"/>
        </w:tabs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2"/>
        </w:tabs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2"/>
        </w:tabs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2"/>
        </w:tabs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2"/>
        </w:tabs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2"/>
        </w:tabs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2"/>
        </w:tabs>
        <w:ind w:left="6972" w:hanging="180"/>
      </w:pPr>
    </w:lvl>
  </w:abstractNum>
  <w:abstractNum w:abstractNumId="15" w15:restartNumberingAfterBreak="0">
    <w:nsid w:val="24AD470A"/>
    <w:multiLevelType w:val="hybridMultilevel"/>
    <w:tmpl w:val="0E9016CE"/>
    <w:lvl w:ilvl="0" w:tplc="2114715C">
      <w:start w:val="1"/>
      <w:numFmt w:val="russianLower"/>
      <w:lvlText w:val="%1)"/>
      <w:lvlJc w:val="left"/>
      <w:pPr>
        <w:ind w:left="15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00" w:hanging="360"/>
      </w:pPr>
    </w:lvl>
    <w:lvl w:ilvl="2" w:tplc="0419001B" w:tentative="1">
      <w:start w:val="1"/>
      <w:numFmt w:val="lowerRoman"/>
      <w:lvlText w:val="%3."/>
      <w:lvlJc w:val="right"/>
      <w:pPr>
        <w:ind w:left="3020" w:hanging="180"/>
      </w:pPr>
    </w:lvl>
    <w:lvl w:ilvl="3" w:tplc="0419000F" w:tentative="1">
      <w:start w:val="1"/>
      <w:numFmt w:val="decimal"/>
      <w:lvlText w:val="%4."/>
      <w:lvlJc w:val="left"/>
      <w:pPr>
        <w:ind w:left="3740" w:hanging="360"/>
      </w:pPr>
    </w:lvl>
    <w:lvl w:ilvl="4" w:tplc="04190019" w:tentative="1">
      <w:start w:val="1"/>
      <w:numFmt w:val="lowerLetter"/>
      <w:lvlText w:val="%5."/>
      <w:lvlJc w:val="left"/>
      <w:pPr>
        <w:ind w:left="4460" w:hanging="360"/>
      </w:pPr>
    </w:lvl>
    <w:lvl w:ilvl="5" w:tplc="0419001B" w:tentative="1">
      <w:start w:val="1"/>
      <w:numFmt w:val="lowerRoman"/>
      <w:lvlText w:val="%6."/>
      <w:lvlJc w:val="right"/>
      <w:pPr>
        <w:ind w:left="5180" w:hanging="180"/>
      </w:pPr>
    </w:lvl>
    <w:lvl w:ilvl="6" w:tplc="0419000F" w:tentative="1">
      <w:start w:val="1"/>
      <w:numFmt w:val="decimal"/>
      <w:lvlText w:val="%7."/>
      <w:lvlJc w:val="left"/>
      <w:pPr>
        <w:ind w:left="5900" w:hanging="360"/>
      </w:pPr>
    </w:lvl>
    <w:lvl w:ilvl="7" w:tplc="04190019" w:tentative="1">
      <w:start w:val="1"/>
      <w:numFmt w:val="lowerLetter"/>
      <w:lvlText w:val="%8."/>
      <w:lvlJc w:val="left"/>
      <w:pPr>
        <w:ind w:left="6620" w:hanging="360"/>
      </w:pPr>
    </w:lvl>
    <w:lvl w:ilvl="8" w:tplc="0419001B" w:tentative="1">
      <w:start w:val="1"/>
      <w:numFmt w:val="lowerRoman"/>
      <w:lvlText w:val="%9."/>
      <w:lvlJc w:val="right"/>
      <w:pPr>
        <w:ind w:left="7340" w:hanging="180"/>
      </w:pPr>
    </w:lvl>
  </w:abstractNum>
  <w:abstractNum w:abstractNumId="16" w15:restartNumberingAfterBreak="0">
    <w:nsid w:val="294918A7"/>
    <w:multiLevelType w:val="hybridMultilevel"/>
    <w:tmpl w:val="2A6E409E"/>
    <w:lvl w:ilvl="0" w:tplc="79540D14">
      <w:start w:val="202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85788A"/>
    <w:multiLevelType w:val="multilevel"/>
    <w:tmpl w:val="5672DF94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 w15:restartNumberingAfterBreak="0">
    <w:nsid w:val="2C6F68FC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-550"/>
        </w:tabs>
        <w:ind w:left="1070" w:hanging="360"/>
      </w:pPr>
    </w:lvl>
    <w:lvl w:ilvl="1">
      <w:start w:val="1"/>
      <w:numFmt w:val="decimal"/>
      <w:lvlText w:val="%2)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45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1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31" w:hanging="180"/>
      </w:pPr>
    </w:lvl>
  </w:abstractNum>
  <w:abstractNum w:abstractNumId="19" w15:restartNumberingAfterBreak="0">
    <w:nsid w:val="30962BF2"/>
    <w:multiLevelType w:val="hybridMultilevel"/>
    <w:tmpl w:val="88B2970C"/>
    <w:lvl w:ilvl="0" w:tplc="FE747150">
      <w:start w:val="9"/>
      <w:numFmt w:val="decimal"/>
      <w:lvlText w:val="%1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2"/>
        </w:tabs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2"/>
        </w:tabs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2"/>
        </w:tabs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2"/>
        </w:tabs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2"/>
        </w:tabs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2"/>
        </w:tabs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2"/>
        </w:tabs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2"/>
        </w:tabs>
        <w:ind w:left="6972" w:hanging="180"/>
      </w:pPr>
    </w:lvl>
  </w:abstractNum>
  <w:abstractNum w:abstractNumId="20" w15:restartNumberingAfterBreak="0">
    <w:nsid w:val="33AB62CF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1620" w:hanging="360"/>
      </w:pPr>
    </w:lvl>
    <w:lvl w:ilvl="1">
      <w:start w:val="1"/>
      <w:numFmt w:val="decimal"/>
      <w:lvlText w:val="%2)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45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1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31" w:hanging="180"/>
      </w:pPr>
    </w:lvl>
  </w:abstractNum>
  <w:abstractNum w:abstractNumId="21" w15:restartNumberingAfterBreak="0">
    <w:nsid w:val="373076AE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1620" w:hanging="360"/>
      </w:pPr>
    </w:lvl>
    <w:lvl w:ilvl="1">
      <w:start w:val="1"/>
      <w:numFmt w:val="decimal"/>
      <w:lvlText w:val="%2)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45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1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31" w:hanging="180"/>
      </w:pPr>
    </w:lvl>
  </w:abstractNum>
  <w:abstractNum w:abstractNumId="22" w15:restartNumberingAfterBreak="0">
    <w:nsid w:val="40B35C50"/>
    <w:multiLevelType w:val="hybridMultilevel"/>
    <w:tmpl w:val="889A1262"/>
    <w:lvl w:ilvl="0" w:tplc="E3B8A1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41A05A6E"/>
    <w:multiLevelType w:val="hybridMultilevel"/>
    <w:tmpl w:val="B3426C34"/>
    <w:lvl w:ilvl="0" w:tplc="42843022">
      <w:start w:val="12"/>
      <w:numFmt w:val="decimal"/>
      <w:lvlText w:val="%1)"/>
      <w:lvlJc w:val="left"/>
      <w:pPr>
        <w:tabs>
          <w:tab w:val="num" w:pos="1236"/>
        </w:tabs>
        <w:ind w:left="1236" w:hanging="384"/>
      </w:pPr>
      <w:rPr>
        <w:rFonts w:hint="default"/>
      </w:rPr>
    </w:lvl>
    <w:lvl w:ilvl="1" w:tplc="7DDCC5A2">
      <w:start w:val="4"/>
      <w:numFmt w:val="decimal"/>
      <w:lvlText w:val="%2."/>
      <w:lvlJc w:val="left"/>
      <w:pPr>
        <w:tabs>
          <w:tab w:val="num" w:pos="1932"/>
        </w:tabs>
        <w:ind w:left="1932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2"/>
        </w:tabs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2"/>
        </w:tabs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2"/>
        </w:tabs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2"/>
        </w:tabs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2"/>
        </w:tabs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2"/>
        </w:tabs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2"/>
        </w:tabs>
        <w:ind w:left="6972" w:hanging="180"/>
      </w:pPr>
    </w:lvl>
  </w:abstractNum>
  <w:abstractNum w:abstractNumId="24" w15:restartNumberingAfterBreak="0">
    <w:nsid w:val="44C32423"/>
    <w:multiLevelType w:val="multilevel"/>
    <w:tmpl w:val="3C26E52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4"/>
      <w:numFmt w:val="decimal"/>
      <w:lvlText w:val="%3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5" w15:restartNumberingAfterBreak="0">
    <w:nsid w:val="45B9055A"/>
    <w:multiLevelType w:val="hybridMultilevel"/>
    <w:tmpl w:val="7464BA8C"/>
    <w:lvl w:ilvl="0" w:tplc="DEFAC0FE">
      <w:start w:val="4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7"/>
        </w:tabs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7"/>
        </w:tabs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7"/>
        </w:tabs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7"/>
        </w:tabs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7"/>
        </w:tabs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7"/>
        </w:tabs>
        <w:ind w:left="7397" w:hanging="180"/>
      </w:pPr>
    </w:lvl>
  </w:abstractNum>
  <w:abstractNum w:abstractNumId="26" w15:restartNumberingAfterBreak="0">
    <w:nsid w:val="4727619D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-550"/>
        </w:tabs>
        <w:ind w:left="1070" w:hanging="360"/>
      </w:pPr>
    </w:lvl>
    <w:lvl w:ilvl="1">
      <w:start w:val="1"/>
      <w:numFmt w:val="decimal"/>
      <w:lvlText w:val="%2)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45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1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31" w:hanging="180"/>
      </w:pPr>
    </w:lvl>
  </w:abstractNum>
  <w:abstractNum w:abstractNumId="27" w15:restartNumberingAfterBreak="0">
    <w:nsid w:val="505F0B69"/>
    <w:multiLevelType w:val="hybridMultilevel"/>
    <w:tmpl w:val="06F2C5AE"/>
    <w:lvl w:ilvl="0" w:tplc="1B86601A">
      <w:start w:val="1"/>
      <w:numFmt w:val="decimal"/>
      <w:lvlText w:val="%1."/>
      <w:lvlJc w:val="left"/>
      <w:pPr>
        <w:ind w:left="157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pStyle w:val="2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pStyle w:val="5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8" w15:restartNumberingAfterBreak="0">
    <w:nsid w:val="55BC4420"/>
    <w:multiLevelType w:val="hybridMultilevel"/>
    <w:tmpl w:val="D9B47D74"/>
    <w:lvl w:ilvl="0" w:tplc="9A564746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78C51D9"/>
    <w:multiLevelType w:val="hybridMultilevel"/>
    <w:tmpl w:val="1B9A44B8"/>
    <w:lvl w:ilvl="0" w:tplc="35D6B1BC">
      <w:start w:val="4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58882EEF"/>
    <w:multiLevelType w:val="hybridMultilevel"/>
    <w:tmpl w:val="958A64FA"/>
    <w:lvl w:ilvl="0" w:tplc="A7E81EAA">
      <w:start w:val="1"/>
      <w:numFmt w:val="russianLower"/>
      <w:lvlText w:val="%1)"/>
      <w:lvlJc w:val="left"/>
      <w:pPr>
        <w:ind w:left="15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00" w:hanging="360"/>
      </w:pPr>
    </w:lvl>
    <w:lvl w:ilvl="2" w:tplc="0419001B" w:tentative="1">
      <w:start w:val="1"/>
      <w:numFmt w:val="lowerRoman"/>
      <w:lvlText w:val="%3."/>
      <w:lvlJc w:val="right"/>
      <w:pPr>
        <w:ind w:left="3020" w:hanging="180"/>
      </w:pPr>
    </w:lvl>
    <w:lvl w:ilvl="3" w:tplc="0419000F" w:tentative="1">
      <w:start w:val="1"/>
      <w:numFmt w:val="decimal"/>
      <w:lvlText w:val="%4."/>
      <w:lvlJc w:val="left"/>
      <w:pPr>
        <w:ind w:left="3740" w:hanging="360"/>
      </w:pPr>
    </w:lvl>
    <w:lvl w:ilvl="4" w:tplc="04190019" w:tentative="1">
      <w:start w:val="1"/>
      <w:numFmt w:val="lowerLetter"/>
      <w:lvlText w:val="%5."/>
      <w:lvlJc w:val="left"/>
      <w:pPr>
        <w:ind w:left="4460" w:hanging="360"/>
      </w:pPr>
    </w:lvl>
    <w:lvl w:ilvl="5" w:tplc="0419001B" w:tentative="1">
      <w:start w:val="1"/>
      <w:numFmt w:val="lowerRoman"/>
      <w:lvlText w:val="%6."/>
      <w:lvlJc w:val="right"/>
      <w:pPr>
        <w:ind w:left="5180" w:hanging="180"/>
      </w:pPr>
    </w:lvl>
    <w:lvl w:ilvl="6" w:tplc="0419000F" w:tentative="1">
      <w:start w:val="1"/>
      <w:numFmt w:val="decimal"/>
      <w:lvlText w:val="%7."/>
      <w:lvlJc w:val="left"/>
      <w:pPr>
        <w:ind w:left="5900" w:hanging="360"/>
      </w:pPr>
    </w:lvl>
    <w:lvl w:ilvl="7" w:tplc="04190019" w:tentative="1">
      <w:start w:val="1"/>
      <w:numFmt w:val="lowerLetter"/>
      <w:lvlText w:val="%8."/>
      <w:lvlJc w:val="left"/>
      <w:pPr>
        <w:ind w:left="6620" w:hanging="360"/>
      </w:pPr>
    </w:lvl>
    <w:lvl w:ilvl="8" w:tplc="0419001B" w:tentative="1">
      <w:start w:val="1"/>
      <w:numFmt w:val="lowerRoman"/>
      <w:lvlText w:val="%9."/>
      <w:lvlJc w:val="right"/>
      <w:pPr>
        <w:ind w:left="7340" w:hanging="180"/>
      </w:pPr>
    </w:lvl>
  </w:abstractNum>
  <w:abstractNum w:abstractNumId="31" w15:restartNumberingAfterBreak="0">
    <w:nsid w:val="5A750B68"/>
    <w:multiLevelType w:val="hybridMultilevel"/>
    <w:tmpl w:val="965842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8800AA"/>
    <w:multiLevelType w:val="hybridMultilevel"/>
    <w:tmpl w:val="18AE13A4"/>
    <w:lvl w:ilvl="0" w:tplc="0130FD70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5E0D6EFF"/>
    <w:multiLevelType w:val="hybridMultilevel"/>
    <w:tmpl w:val="6A42F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A325B9"/>
    <w:multiLevelType w:val="hybridMultilevel"/>
    <w:tmpl w:val="1CC041EC"/>
    <w:lvl w:ilvl="0" w:tplc="F5125402">
      <w:start w:val="5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5" w15:restartNumberingAfterBreak="0">
    <w:nsid w:val="6AA80AFA"/>
    <w:multiLevelType w:val="hybridMultilevel"/>
    <w:tmpl w:val="F9D4D056"/>
    <w:lvl w:ilvl="0" w:tplc="56A0AC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 w15:restartNumberingAfterBreak="0">
    <w:nsid w:val="70385566"/>
    <w:multiLevelType w:val="multilevel"/>
    <w:tmpl w:val="CD0E16E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 w15:restartNumberingAfterBreak="0">
    <w:nsid w:val="75895044"/>
    <w:multiLevelType w:val="hybridMultilevel"/>
    <w:tmpl w:val="BC407542"/>
    <w:lvl w:ilvl="0" w:tplc="54B04F12">
      <w:start w:val="9"/>
      <w:numFmt w:val="decimal"/>
      <w:lvlText w:val="%1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2"/>
        </w:tabs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2"/>
        </w:tabs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2"/>
        </w:tabs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2"/>
        </w:tabs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2"/>
        </w:tabs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2"/>
        </w:tabs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2"/>
        </w:tabs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2"/>
        </w:tabs>
        <w:ind w:left="6972" w:hanging="180"/>
      </w:pPr>
    </w:lvl>
  </w:abstractNum>
  <w:abstractNum w:abstractNumId="38" w15:restartNumberingAfterBreak="0">
    <w:nsid w:val="78E25B9F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1620" w:hanging="360"/>
      </w:pPr>
    </w:lvl>
    <w:lvl w:ilvl="1">
      <w:start w:val="1"/>
      <w:numFmt w:val="decimal"/>
      <w:lvlText w:val="%2)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45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1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31" w:hanging="180"/>
      </w:pPr>
    </w:lvl>
  </w:abstractNum>
  <w:abstractNum w:abstractNumId="39" w15:restartNumberingAfterBreak="0">
    <w:nsid w:val="794361FD"/>
    <w:multiLevelType w:val="hybridMultilevel"/>
    <w:tmpl w:val="8C622D34"/>
    <w:lvl w:ilvl="0" w:tplc="E44A6CB4">
      <w:start w:val="2025"/>
      <w:numFmt w:val="decimal"/>
      <w:lvlText w:val="%1"/>
      <w:lvlJc w:val="left"/>
      <w:pPr>
        <w:ind w:left="936" w:hanging="576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9"/>
  </w:num>
  <w:num w:numId="3">
    <w:abstractNumId w:val="36"/>
  </w:num>
  <w:num w:numId="4">
    <w:abstractNumId w:val="32"/>
  </w:num>
  <w:num w:numId="5">
    <w:abstractNumId w:val="33"/>
  </w:num>
  <w:num w:numId="6">
    <w:abstractNumId w:val="31"/>
  </w:num>
  <w:num w:numId="7">
    <w:abstractNumId w:val="3"/>
  </w:num>
  <w:num w:numId="8">
    <w:abstractNumId w:val="22"/>
  </w:num>
  <w:num w:numId="9">
    <w:abstractNumId w:val="0"/>
  </w:num>
  <w:num w:numId="10">
    <w:abstractNumId w:val="1"/>
  </w:num>
  <w:num w:numId="11">
    <w:abstractNumId w:val="2"/>
  </w:num>
  <w:num w:numId="12">
    <w:abstractNumId w:val="4"/>
  </w:num>
  <w:num w:numId="13">
    <w:abstractNumId w:val="14"/>
  </w:num>
  <w:num w:numId="14">
    <w:abstractNumId w:val="37"/>
  </w:num>
  <w:num w:numId="15">
    <w:abstractNumId w:val="23"/>
  </w:num>
  <w:num w:numId="16">
    <w:abstractNumId w:val="25"/>
  </w:num>
  <w:num w:numId="17">
    <w:abstractNumId w:val="19"/>
  </w:num>
  <w:num w:numId="18">
    <w:abstractNumId w:val="7"/>
  </w:num>
  <w:num w:numId="19">
    <w:abstractNumId w:val="28"/>
  </w:num>
  <w:num w:numId="20">
    <w:abstractNumId w:val="35"/>
  </w:num>
  <w:num w:numId="21">
    <w:abstractNumId w:val="11"/>
  </w:num>
  <w:num w:numId="22">
    <w:abstractNumId w:val="24"/>
    <w:lvlOverride w:ilvl="0"/>
    <w:lvlOverride w:ilvl="1">
      <w:startOverride w:val="1"/>
    </w:lvlOverride>
    <w:lvlOverride w:ilvl="2">
      <w:startOverride w:val="4"/>
    </w:lvlOverride>
    <w:lvlOverride w:ilvl="3"/>
    <w:lvlOverride w:ilvl="4"/>
    <w:lvlOverride w:ilvl="5"/>
    <w:lvlOverride w:ilvl="6"/>
    <w:lvlOverride w:ilvl="7"/>
    <w:lvlOverride w:ilvl="8"/>
  </w:num>
  <w:num w:numId="23">
    <w:abstractNumId w:val="17"/>
  </w:num>
  <w:num w:numId="24">
    <w:abstractNumId w:val="10"/>
  </w:num>
  <w:num w:numId="25">
    <w:abstractNumId w:val="15"/>
  </w:num>
  <w:num w:numId="26">
    <w:abstractNumId w:val="30"/>
  </w:num>
  <w:num w:numId="27">
    <w:abstractNumId w:val="34"/>
  </w:num>
  <w:num w:numId="28">
    <w:abstractNumId w:val="8"/>
  </w:num>
  <w:num w:numId="29">
    <w:abstractNumId w:val="5"/>
  </w:num>
  <w:num w:numId="30">
    <w:abstractNumId w:val="3"/>
  </w:num>
  <w:num w:numId="31">
    <w:abstractNumId w:val="39"/>
    <w:lvlOverride w:ilvl="0">
      <w:startOverride w:val="202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2"/>
  </w:num>
  <w:num w:numId="33">
    <w:abstractNumId w:val="21"/>
  </w:num>
  <w:num w:numId="34">
    <w:abstractNumId w:val="6"/>
  </w:num>
  <w:num w:numId="35">
    <w:abstractNumId w:val="20"/>
  </w:num>
  <w:num w:numId="36">
    <w:abstractNumId w:val="38"/>
  </w:num>
  <w:num w:numId="37">
    <w:abstractNumId w:val="39"/>
  </w:num>
  <w:num w:numId="38">
    <w:abstractNumId w:val="13"/>
  </w:num>
  <w:num w:numId="39">
    <w:abstractNumId w:val="29"/>
  </w:num>
  <w:num w:numId="40">
    <w:abstractNumId w:val="16"/>
  </w:num>
  <w:num w:numId="41">
    <w:abstractNumId w:val="26"/>
  </w:num>
  <w:num w:numId="4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47B"/>
    <w:rsid w:val="00000A91"/>
    <w:rsid w:val="00002E55"/>
    <w:rsid w:val="00003052"/>
    <w:rsid w:val="00004152"/>
    <w:rsid w:val="000045C7"/>
    <w:rsid w:val="00006427"/>
    <w:rsid w:val="00006D3F"/>
    <w:rsid w:val="000100E4"/>
    <w:rsid w:val="00011913"/>
    <w:rsid w:val="000139F6"/>
    <w:rsid w:val="00014631"/>
    <w:rsid w:val="000157D9"/>
    <w:rsid w:val="0001663B"/>
    <w:rsid w:val="000170C4"/>
    <w:rsid w:val="00017F7F"/>
    <w:rsid w:val="00020296"/>
    <w:rsid w:val="0002084A"/>
    <w:rsid w:val="00021425"/>
    <w:rsid w:val="00021E75"/>
    <w:rsid w:val="00022109"/>
    <w:rsid w:val="00022A9B"/>
    <w:rsid w:val="00023DC7"/>
    <w:rsid w:val="000252BA"/>
    <w:rsid w:val="000257D3"/>
    <w:rsid w:val="00025A0D"/>
    <w:rsid w:val="00026611"/>
    <w:rsid w:val="000301E7"/>
    <w:rsid w:val="0003282F"/>
    <w:rsid w:val="000329D0"/>
    <w:rsid w:val="00032BE8"/>
    <w:rsid w:val="00032F63"/>
    <w:rsid w:val="000342FB"/>
    <w:rsid w:val="000344E5"/>
    <w:rsid w:val="00035CCD"/>
    <w:rsid w:val="00036115"/>
    <w:rsid w:val="000423E2"/>
    <w:rsid w:val="00043029"/>
    <w:rsid w:val="000438E9"/>
    <w:rsid w:val="00044028"/>
    <w:rsid w:val="00044A1B"/>
    <w:rsid w:val="00045306"/>
    <w:rsid w:val="0004566A"/>
    <w:rsid w:val="000472FA"/>
    <w:rsid w:val="00047575"/>
    <w:rsid w:val="000477C7"/>
    <w:rsid w:val="00050AE5"/>
    <w:rsid w:val="00051242"/>
    <w:rsid w:val="000521C6"/>
    <w:rsid w:val="00052246"/>
    <w:rsid w:val="00052F8D"/>
    <w:rsid w:val="00052FEA"/>
    <w:rsid w:val="00054751"/>
    <w:rsid w:val="000552B3"/>
    <w:rsid w:val="00055994"/>
    <w:rsid w:val="00057CB0"/>
    <w:rsid w:val="00057CDE"/>
    <w:rsid w:val="000602B6"/>
    <w:rsid w:val="0006089A"/>
    <w:rsid w:val="000622A2"/>
    <w:rsid w:val="000641FA"/>
    <w:rsid w:val="0006516E"/>
    <w:rsid w:val="000659E0"/>
    <w:rsid w:val="00065E40"/>
    <w:rsid w:val="00065EC1"/>
    <w:rsid w:val="000660B2"/>
    <w:rsid w:val="000669EC"/>
    <w:rsid w:val="00066C1A"/>
    <w:rsid w:val="0007041C"/>
    <w:rsid w:val="00070772"/>
    <w:rsid w:val="000716D1"/>
    <w:rsid w:val="00072FC9"/>
    <w:rsid w:val="000736E0"/>
    <w:rsid w:val="00073FEA"/>
    <w:rsid w:val="00074637"/>
    <w:rsid w:val="0007496F"/>
    <w:rsid w:val="00076839"/>
    <w:rsid w:val="0007703D"/>
    <w:rsid w:val="00080AF5"/>
    <w:rsid w:val="00081358"/>
    <w:rsid w:val="00081969"/>
    <w:rsid w:val="0008199D"/>
    <w:rsid w:val="00082869"/>
    <w:rsid w:val="0008319E"/>
    <w:rsid w:val="0008395F"/>
    <w:rsid w:val="00083B9D"/>
    <w:rsid w:val="00083BD7"/>
    <w:rsid w:val="000841E0"/>
    <w:rsid w:val="00084430"/>
    <w:rsid w:val="000845A5"/>
    <w:rsid w:val="00084E2A"/>
    <w:rsid w:val="00085D33"/>
    <w:rsid w:val="00085D80"/>
    <w:rsid w:val="00091ADC"/>
    <w:rsid w:val="00093A16"/>
    <w:rsid w:val="00094146"/>
    <w:rsid w:val="0009491E"/>
    <w:rsid w:val="0009508C"/>
    <w:rsid w:val="00097207"/>
    <w:rsid w:val="000A07BC"/>
    <w:rsid w:val="000A1AC0"/>
    <w:rsid w:val="000A62C9"/>
    <w:rsid w:val="000A7A08"/>
    <w:rsid w:val="000B0E8E"/>
    <w:rsid w:val="000B1295"/>
    <w:rsid w:val="000B1684"/>
    <w:rsid w:val="000B17FE"/>
    <w:rsid w:val="000B18A6"/>
    <w:rsid w:val="000B2D0A"/>
    <w:rsid w:val="000B32D5"/>
    <w:rsid w:val="000B3D07"/>
    <w:rsid w:val="000B5C23"/>
    <w:rsid w:val="000C03FA"/>
    <w:rsid w:val="000C050B"/>
    <w:rsid w:val="000C0E07"/>
    <w:rsid w:val="000C1616"/>
    <w:rsid w:val="000C1EF5"/>
    <w:rsid w:val="000C246F"/>
    <w:rsid w:val="000C388A"/>
    <w:rsid w:val="000C39F9"/>
    <w:rsid w:val="000C4112"/>
    <w:rsid w:val="000C4221"/>
    <w:rsid w:val="000C459E"/>
    <w:rsid w:val="000C4E41"/>
    <w:rsid w:val="000C507A"/>
    <w:rsid w:val="000C58F9"/>
    <w:rsid w:val="000C5DED"/>
    <w:rsid w:val="000C7D69"/>
    <w:rsid w:val="000D1129"/>
    <w:rsid w:val="000D2F97"/>
    <w:rsid w:val="000D383D"/>
    <w:rsid w:val="000D49F7"/>
    <w:rsid w:val="000D50D2"/>
    <w:rsid w:val="000D51D0"/>
    <w:rsid w:val="000D60AD"/>
    <w:rsid w:val="000E2D2A"/>
    <w:rsid w:val="000E32C6"/>
    <w:rsid w:val="000E3F14"/>
    <w:rsid w:val="000E4FF2"/>
    <w:rsid w:val="000E54AE"/>
    <w:rsid w:val="000E7CAD"/>
    <w:rsid w:val="000E7D5C"/>
    <w:rsid w:val="000F03EA"/>
    <w:rsid w:val="000F1994"/>
    <w:rsid w:val="000F2084"/>
    <w:rsid w:val="000F3DB5"/>
    <w:rsid w:val="000F6FE5"/>
    <w:rsid w:val="000F707C"/>
    <w:rsid w:val="000F7727"/>
    <w:rsid w:val="00101EC5"/>
    <w:rsid w:val="00102658"/>
    <w:rsid w:val="00105906"/>
    <w:rsid w:val="00106351"/>
    <w:rsid w:val="00107AD3"/>
    <w:rsid w:val="001109EA"/>
    <w:rsid w:val="00111BD6"/>
    <w:rsid w:val="00112BA8"/>
    <w:rsid w:val="00112EFF"/>
    <w:rsid w:val="00113039"/>
    <w:rsid w:val="001137B5"/>
    <w:rsid w:val="00114B9F"/>
    <w:rsid w:val="00116405"/>
    <w:rsid w:val="00120C82"/>
    <w:rsid w:val="0012224C"/>
    <w:rsid w:val="001227C5"/>
    <w:rsid w:val="0012322A"/>
    <w:rsid w:val="001232A6"/>
    <w:rsid w:val="00123590"/>
    <w:rsid w:val="001252EE"/>
    <w:rsid w:val="00125704"/>
    <w:rsid w:val="00125ACF"/>
    <w:rsid w:val="00126438"/>
    <w:rsid w:val="00126816"/>
    <w:rsid w:val="00127312"/>
    <w:rsid w:val="00130B51"/>
    <w:rsid w:val="001312A0"/>
    <w:rsid w:val="0013200E"/>
    <w:rsid w:val="0013248E"/>
    <w:rsid w:val="001330DB"/>
    <w:rsid w:val="001334DE"/>
    <w:rsid w:val="00134274"/>
    <w:rsid w:val="00137536"/>
    <w:rsid w:val="00141F9C"/>
    <w:rsid w:val="001439DB"/>
    <w:rsid w:val="00145530"/>
    <w:rsid w:val="00146067"/>
    <w:rsid w:val="001537A6"/>
    <w:rsid w:val="001539DD"/>
    <w:rsid w:val="00153DEC"/>
    <w:rsid w:val="00154D55"/>
    <w:rsid w:val="00155A44"/>
    <w:rsid w:val="00155C27"/>
    <w:rsid w:val="00155F3C"/>
    <w:rsid w:val="0015626D"/>
    <w:rsid w:val="00156AAE"/>
    <w:rsid w:val="00156F29"/>
    <w:rsid w:val="00157903"/>
    <w:rsid w:val="001621EE"/>
    <w:rsid w:val="001626D9"/>
    <w:rsid w:val="00163294"/>
    <w:rsid w:val="00163959"/>
    <w:rsid w:val="001650BD"/>
    <w:rsid w:val="00165958"/>
    <w:rsid w:val="001667B6"/>
    <w:rsid w:val="00167330"/>
    <w:rsid w:val="0017103E"/>
    <w:rsid w:val="0017192F"/>
    <w:rsid w:val="00171AE2"/>
    <w:rsid w:val="0017237D"/>
    <w:rsid w:val="001728D4"/>
    <w:rsid w:val="00173DCB"/>
    <w:rsid w:val="001754A6"/>
    <w:rsid w:val="0017559E"/>
    <w:rsid w:val="0017646D"/>
    <w:rsid w:val="00176579"/>
    <w:rsid w:val="00176994"/>
    <w:rsid w:val="00176FED"/>
    <w:rsid w:val="001777C0"/>
    <w:rsid w:val="001806CB"/>
    <w:rsid w:val="00180703"/>
    <w:rsid w:val="00180BAD"/>
    <w:rsid w:val="00181C84"/>
    <w:rsid w:val="00182585"/>
    <w:rsid w:val="00183494"/>
    <w:rsid w:val="00183CAF"/>
    <w:rsid w:val="00183EF7"/>
    <w:rsid w:val="0018453B"/>
    <w:rsid w:val="00184BB3"/>
    <w:rsid w:val="00184C8C"/>
    <w:rsid w:val="00185BE1"/>
    <w:rsid w:val="00187A96"/>
    <w:rsid w:val="00187FF6"/>
    <w:rsid w:val="001915F4"/>
    <w:rsid w:val="00192084"/>
    <w:rsid w:val="00192343"/>
    <w:rsid w:val="0019284F"/>
    <w:rsid w:val="0019304F"/>
    <w:rsid w:val="00194503"/>
    <w:rsid w:val="00194BB3"/>
    <w:rsid w:val="00197D73"/>
    <w:rsid w:val="001A07A3"/>
    <w:rsid w:val="001A19DB"/>
    <w:rsid w:val="001A3083"/>
    <w:rsid w:val="001A3245"/>
    <w:rsid w:val="001A33DC"/>
    <w:rsid w:val="001A4436"/>
    <w:rsid w:val="001A5147"/>
    <w:rsid w:val="001A5BD0"/>
    <w:rsid w:val="001A6BCA"/>
    <w:rsid w:val="001A775D"/>
    <w:rsid w:val="001B0408"/>
    <w:rsid w:val="001B0676"/>
    <w:rsid w:val="001B0981"/>
    <w:rsid w:val="001B33FC"/>
    <w:rsid w:val="001B3EF5"/>
    <w:rsid w:val="001B5077"/>
    <w:rsid w:val="001B524A"/>
    <w:rsid w:val="001B6620"/>
    <w:rsid w:val="001B6753"/>
    <w:rsid w:val="001B71D5"/>
    <w:rsid w:val="001B7B23"/>
    <w:rsid w:val="001B7D47"/>
    <w:rsid w:val="001C0D38"/>
    <w:rsid w:val="001C0EDE"/>
    <w:rsid w:val="001C1C18"/>
    <w:rsid w:val="001C3AB6"/>
    <w:rsid w:val="001C3CDF"/>
    <w:rsid w:val="001C46D0"/>
    <w:rsid w:val="001C5420"/>
    <w:rsid w:val="001C5EB2"/>
    <w:rsid w:val="001C6575"/>
    <w:rsid w:val="001C69E4"/>
    <w:rsid w:val="001C7177"/>
    <w:rsid w:val="001C7267"/>
    <w:rsid w:val="001C7305"/>
    <w:rsid w:val="001C767F"/>
    <w:rsid w:val="001D0288"/>
    <w:rsid w:val="001D1E3D"/>
    <w:rsid w:val="001D28D7"/>
    <w:rsid w:val="001D3D85"/>
    <w:rsid w:val="001D3FFC"/>
    <w:rsid w:val="001D4195"/>
    <w:rsid w:val="001D49C2"/>
    <w:rsid w:val="001D4E1A"/>
    <w:rsid w:val="001D4F95"/>
    <w:rsid w:val="001D5ED8"/>
    <w:rsid w:val="001D61D4"/>
    <w:rsid w:val="001D6481"/>
    <w:rsid w:val="001D6F2A"/>
    <w:rsid w:val="001D7691"/>
    <w:rsid w:val="001E0B4F"/>
    <w:rsid w:val="001E1A4C"/>
    <w:rsid w:val="001E1D57"/>
    <w:rsid w:val="001E3479"/>
    <w:rsid w:val="001E3BF3"/>
    <w:rsid w:val="001E43AA"/>
    <w:rsid w:val="001E5813"/>
    <w:rsid w:val="001E6036"/>
    <w:rsid w:val="001E6EA6"/>
    <w:rsid w:val="001E7143"/>
    <w:rsid w:val="001E7906"/>
    <w:rsid w:val="001F0489"/>
    <w:rsid w:val="001F0E96"/>
    <w:rsid w:val="001F1B1C"/>
    <w:rsid w:val="001F1B57"/>
    <w:rsid w:val="001F2481"/>
    <w:rsid w:val="001F2674"/>
    <w:rsid w:val="001F3079"/>
    <w:rsid w:val="001F523A"/>
    <w:rsid w:val="0020002B"/>
    <w:rsid w:val="0020112E"/>
    <w:rsid w:val="0020126E"/>
    <w:rsid w:val="00202319"/>
    <w:rsid w:val="00202A86"/>
    <w:rsid w:val="002039BC"/>
    <w:rsid w:val="002057A8"/>
    <w:rsid w:val="00205FC9"/>
    <w:rsid w:val="002065F5"/>
    <w:rsid w:val="00206D94"/>
    <w:rsid w:val="00207479"/>
    <w:rsid w:val="002077FA"/>
    <w:rsid w:val="0020797E"/>
    <w:rsid w:val="00207BC8"/>
    <w:rsid w:val="00210F36"/>
    <w:rsid w:val="0021128D"/>
    <w:rsid w:val="0021140B"/>
    <w:rsid w:val="00213F20"/>
    <w:rsid w:val="0021497A"/>
    <w:rsid w:val="00215ADD"/>
    <w:rsid w:val="002165B7"/>
    <w:rsid w:val="00217039"/>
    <w:rsid w:val="002200DE"/>
    <w:rsid w:val="002212F7"/>
    <w:rsid w:val="00222923"/>
    <w:rsid w:val="00226AB9"/>
    <w:rsid w:val="0022717C"/>
    <w:rsid w:val="00227376"/>
    <w:rsid w:val="00227C6A"/>
    <w:rsid w:val="0023101D"/>
    <w:rsid w:val="00231091"/>
    <w:rsid w:val="00231730"/>
    <w:rsid w:val="00232009"/>
    <w:rsid w:val="00232D6D"/>
    <w:rsid w:val="00232FCB"/>
    <w:rsid w:val="0023453F"/>
    <w:rsid w:val="00234A62"/>
    <w:rsid w:val="00235FC4"/>
    <w:rsid w:val="0023670F"/>
    <w:rsid w:val="00237A54"/>
    <w:rsid w:val="0024105C"/>
    <w:rsid w:val="002420FF"/>
    <w:rsid w:val="00242BBA"/>
    <w:rsid w:val="0024360E"/>
    <w:rsid w:val="002463A8"/>
    <w:rsid w:val="00246436"/>
    <w:rsid w:val="00246DA9"/>
    <w:rsid w:val="002472D3"/>
    <w:rsid w:val="002504A8"/>
    <w:rsid w:val="00252694"/>
    <w:rsid w:val="002531D2"/>
    <w:rsid w:val="00255079"/>
    <w:rsid w:val="0025628D"/>
    <w:rsid w:val="00260C82"/>
    <w:rsid w:val="0026111E"/>
    <w:rsid w:val="00262B38"/>
    <w:rsid w:val="0026309F"/>
    <w:rsid w:val="00264E36"/>
    <w:rsid w:val="0026555A"/>
    <w:rsid w:val="002667FD"/>
    <w:rsid w:val="00266AE2"/>
    <w:rsid w:val="0026743E"/>
    <w:rsid w:val="00270CB8"/>
    <w:rsid w:val="00271C7E"/>
    <w:rsid w:val="00271F52"/>
    <w:rsid w:val="00272D86"/>
    <w:rsid w:val="002747B0"/>
    <w:rsid w:val="0027520E"/>
    <w:rsid w:val="0027749E"/>
    <w:rsid w:val="00277504"/>
    <w:rsid w:val="002801C5"/>
    <w:rsid w:val="002807E9"/>
    <w:rsid w:val="002819F0"/>
    <w:rsid w:val="00282C81"/>
    <w:rsid w:val="00283C40"/>
    <w:rsid w:val="002846AB"/>
    <w:rsid w:val="00284F16"/>
    <w:rsid w:val="00285696"/>
    <w:rsid w:val="00286041"/>
    <w:rsid w:val="002900A8"/>
    <w:rsid w:val="00290CEB"/>
    <w:rsid w:val="0029322B"/>
    <w:rsid w:val="00293304"/>
    <w:rsid w:val="00293FCB"/>
    <w:rsid w:val="0029515F"/>
    <w:rsid w:val="0029685E"/>
    <w:rsid w:val="00297757"/>
    <w:rsid w:val="002A03FF"/>
    <w:rsid w:val="002A05E9"/>
    <w:rsid w:val="002A1CE1"/>
    <w:rsid w:val="002A224F"/>
    <w:rsid w:val="002A28C5"/>
    <w:rsid w:val="002A28E8"/>
    <w:rsid w:val="002A44D3"/>
    <w:rsid w:val="002A462C"/>
    <w:rsid w:val="002A4769"/>
    <w:rsid w:val="002A71BE"/>
    <w:rsid w:val="002A7A8E"/>
    <w:rsid w:val="002B04E5"/>
    <w:rsid w:val="002B13BF"/>
    <w:rsid w:val="002B1889"/>
    <w:rsid w:val="002B2383"/>
    <w:rsid w:val="002B2619"/>
    <w:rsid w:val="002B29D8"/>
    <w:rsid w:val="002B44E0"/>
    <w:rsid w:val="002B7D87"/>
    <w:rsid w:val="002C006A"/>
    <w:rsid w:val="002C1F6A"/>
    <w:rsid w:val="002C5295"/>
    <w:rsid w:val="002C788C"/>
    <w:rsid w:val="002D0102"/>
    <w:rsid w:val="002D01B6"/>
    <w:rsid w:val="002D0B97"/>
    <w:rsid w:val="002D186A"/>
    <w:rsid w:val="002D1AB3"/>
    <w:rsid w:val="002D1C2A"/>
    <w:rsid w:val="002D1C2F"/>
    <w:rsid w:val="002D226B"/>
    <w:rsid w:val="002D236A"/>
    <w:rsid w:val="002D4F4D"/>
    <w:rsid w:val="002D6C75"/>
    <w:rsid w:val="002D79F5"/>
    <w:rsid w:val="002D7BC4"/>
    <w:rsid w:val="002E018F"/>
    <w:rsid w:val="002E08F5"/>
    <w:rsid w:val="002E127A"/>
    <w:rsid w:val="002E1646"/>
    <w:rsid w:val="002E29AE"/>
    <w:rsid w:val="002E2A9C"/>
    <w:rsid w:val="002E31F2"/>
    <w:rsid w:val="002E33FE"/>
    <w:rsid w:val="002E375A"/>
    <w:rsid w:val="002E5311"/>
    <w:rsid w:val="002E7A45"/>
    <w:rsid w:val="002E7BCE"/>
    <w:rsid w:val="002F0A70"/>
    <w:rsid w:val="002F0C6D"/>
    <w:rsid w:val="002F1F32"/>
    <w:rsid w:val="002F2CDA"/>
    <w:rsid w:val="002F3734"/>
    <w:rsid w:val="002F3953"/>
    <w:rsid w:val="002F39DC"/>
    <w:rsid w:val="002F42C4"/>
    <w:rsid w:val="002F4730"/>
    <w:rsid w:val="002F5C04"/>
    <w:rsid w:val="002F5E26"/>
    <w:rsid w:val="002F74EB"/>
    <w:rsid w:val="003006D9"/>
    <w:rsid w:val="00300E9B"/>
    <w:rsid w:val="00300E9D"/>
    <w:rsid w:val="0030224F"/>
    <w:rsid w:val="00302F5E"/>
    <w:rsid w:val="00304806"/>
    <w:rsid w:val="003048FE"/>
    <w:rsid w:val="0030698B"/>
    <w:rsid w:val="00307BB7"/>
    <w:rsid w:val="00307CDC"/>
    <w:rsid w:val="00311137"/>
    <w:rsid w:val="00312A56"/>
    <w:rsid w:val="0031340E"/>
    <w:rsid w:val="003139A1"/>
    <w:rsid w:val="00315676"/>
    <w:rsid w:val="00315835"/>
    <w:rsid w:val="00315D95"/>
    <w:rsid w:val="003165C4"/>
    <w:rsid w:val="00316ECD"/>
    <w:rsid w:val="0031754D"/>
    <w:rsid w:val="00317A23"/>
    <w:rsid w:val="00317C61"/>
    <w:rsid w:val="00317CB9"/>
    <w:rsid w:val="003215E2"/>
    <w:rsid w:val="003265E3"/>
    <w:rsid w:val="00326FCB"/>
    <w:rsid w:val="00327569"/>
    <w:rsid w:val="00327E12"/>
    <w:rsid w:val="003315EF"/>
    <w:rsid w:val="0033217F"/>
    <w:rsid w:val="003327CF"/>
    <w:rsid w:val="00332962"/>
    <w:rsid w:val="00333884"/>
    <w:rsid w:val="003376CB"/>
    <w:rsid w:val="00340177"/>
    <w:rsid w:val="00340FD5"/>
    <w:rsid w:val="00341AF5"/>
    <w:rsid w:val="00342307"/>
    <w:rsid w:val="003432EC"/>
    <w:rsid w:val="00344660"/>
    <w:rsid w:val="00345749"/>
    <w:rsid w:val="00346AEA"/>
    <w:rsid w:val="003502DD"/>
    <w:rsid w:val="003504B9"/>
    <w:rsid w:val="00350844"/>
    <w:rsid w:val="00350A2B"/>
    <w:rsid w:val="00350C4A"/>
    <w:rsid w:val="003514F8"/>
    <w:rsid w:val="00351D69"/>
    <w:rsid w:val="003529D5"/>
    <w:rsid w:val="00352D4E"/>
    <w:rsid w:val="00352E84"/>
    <w:rsid w:val="003533C0"/>
    <w:rsid w:val="0035488B"/>
    <w:rsid w:val="00356829"/>
    <w:rsid w:val="0035695D"/>
    <w:rsid w:val="00361BC2"/>
    <w:rsid w:val="00361C5B"/>
    <w:rsid w:val="00363705"/>
    <w:rsid w:val="0036494C"/>
    <w:rsid w:val="00366DEC"/>
    <w:rsid w:val="003676D2"/>
    <w:rsid w:val="0036799A"/>
    <w:rsid w:val="00370614"/>
    <w:rsid w:val="00371A6B"/>
    <w:rsid w:val="00372090"/>
    <w:rsid w:val="00372A03"/>
    <w:rsid w:val="00372DD0"/>
    <w:rsid w:val="00374185"/>
    <w:rsid w:val="0037452A"/>
    <w:rsid w:val="00375361"/>
    <w:rsid w:val="00376636"/>
    <w:rsid w:val="003767BF"/>
    <w:rsid w:val="00377ED7"/>
    <w:rsid w:val="00380142"/>
    <w:rsid w:val="00380AD0"/>
    <w:rsid w:val="00381447"/>
    <w:rsid w:val="003826CE"/>
    <w:rsid w:val="00382707"/>
    <w:rsid w:val="003845C8"/>
    <w:rsid w:val="003848D2"/>
    <w:rsid w:val="003863D7"/>
    <w:rsid w:val="003864DE"/>
    <w:rsid w:val="0038777C"/>
    <w:rsid w:val="0039013B"/>
    <w:rsid w:val="00391C5B"/>
    <w:rsid w:val="00392629"/>
    <w:rsid w:val="00392E05"/>
    <w:rsid w:val="003930E2"/>
    <w:rsid w:val="00393C3C"/>
    <w:rsid w:val="00394DF5"/>
    <w:rsid w:val="00395AC3"/>
    <w:rsid w:val="00397660"/>
    <w:rsid w:val="00397D91"/>
    <w:rsid w:val="003A1036"/>
    <w:rsid w:val="003A160F"/>
    <w:rsid w:val="003A3C41"/>
    <w:rsid w:val="003A4B7E"/>
    <w:rsid w:val="003A5E54"/>
    <w:rsid w:val="003A6A3B"/>
    <w:rsid w:val="003B1A63"/>
    <w:rsid w:val="003B223A"/>
    <w:rsid w:val="003B333C"/>
    <w:rsid w:val="003B475C"/>
    <w:rsid w:val="003B4CBB"/>
    <w:rsid w:val="003B4E71"/>
    <w:rsid w:val="003B5FBE"/>
    <w:rsid w:val="003B6066"/>
    <w:rsid w:val="003B66A4"/>
    <w:rsid w:val="003B6A30"/>
    <w:rsid w:val="003B7068"/>
    <w:rsid w:val="003B7BA8"/>
    <w:rsid w:val="003B7C13"/>
    <w:rsid w:val="003C019D"/>
    <w:rsid w:val="003C0614"/>
    <w:rsid w:val="003C18A2"/>
    <w:rsid w:val="003C2CCC"/>
    <w:rsid w:val="003C3B11"/>
    <w:rsid w:val="003C4A36"/>
    <w:rsid w:val="003C4DE2"/>
    <w:rsid w:val="003C7641"/>
    <w:rsid w:val="003D0596"/>
    <w:rsid w:val="003D23AC"/>
    <w:rsid w:val="003D34D3"/>
    <w:rsid w:val="003D451F"/>
    <w:rsid w:val="003D538A"/>
    <w:rsid w:val="003D65CB"/>
    <w:rsid w:val="003D75B3"/>
    <w:rsid w:val="003E1C20"/>
    <w:rsid w:val="003E42B6"/>
    <w:rsid w:val="003E4CA1"/>
    <w:rsid w:val="003E6871"/>
    <w:rsid w:val="003E7FDF"/>
    <w:rsid w:val="003F010E"/>
    <w:rsid w:val="003F0124"/>
    <w:rsid w:val="003F085C"/>
    <w:rsid w:val="003F0B18"/>
    <w:rsid w:val="003F0CC5"/>
    <w:rsid w:val="003F1127"/>
    <w:rsid w:val="003F120E"/>
    <w:rsid w:val="003F15F0"/>
    <w:rsid w:val="003F16BF"/>
    <w:rsid w:val="003F3612"/>
    <w:rsid w:val="003F3A3E"/>
    <w:rsid w:val="003F45A2"/>
    <w:rsid w:val="003F4A27"/>
    <w:rsid w:val="003F6077"/>
    <w:rsid w:val="003F6183"/>
    <w:rsid w:val="003F6DA1"/>
    <w:rsid w:val="003F7B00"/>
    <w:rsid w:val="00400601"/>
    <w:rsid w:val="004018A4"/>
    <w:rsid w:val="0040193B"/>
    <w:rsid w:val="00404AFB"/>
    <w:rsid w:val="004066F1"/>
    <w:rsid w:val="00406DB8"/>
    <w:rsid w:val="00407D8F"/>
    <w:rsid w:val="0041059F"/>
    <w:rsid w:val="004105FE"/>
    <w:rsid w:val="00412BED"/>
    <w:rsid w:val="004130F0"/>
    <w:rsid w:val="00413471"/>
    <w:rsid w:val="00413B30"/>
    <w:rsid w:val="004153A4"/>
    <w:rsid w:val="00417214"/>
    <w:rsid w:val="004172BC"/>
    <w:rsid w:val="00420C88"/>
    <w:rsid w:val="00420FC2"/>
    <w:rsid w:val="004212AC"/>
    <w:rsid w:val="004212C2"/>
    <w:rsid w:val="00421A96"/>
    <w:rsid w:val="00423EF7"/>
    <w:rsid w:val="004242E2"/>
    <w:rsid w:val="00426391"/>
    <w:rsid w:val="00426FD1"/>
    <w:rsid w:val="0042741F"/>
    <w:rsid w:val="00427DA7"/>
    <w:rsid w:val="00431D10"/>
    <w:rsid w:val="004327B2"/>
    <w:rsid w:val="004339FB"/>
    <w:rsid w:val="004340F7"/>
    <w:rsid w:val="00434ACB"/>
    <w:rsid w:val="0043685A"/>
    <w:rsid w:val="00436CC8"/>
    <w:rsid w:val="004370A6"/>
    <w:rsid w:val="004370CF"/>
    <w:rsid w:val="004374B5"/>
    <w:rsid w:val="004376D9"/>
    <w:rsid w:val="004409F7"/>
    <w:rsid w:val="00440E44"/>
    <w:rsid w:val="00442EA0"/>
    <w:rsid w:val="0044334D"/>
    <w:rsid w:val="00443A38"/>
    <w:rsid w:val="00444B6A"/>
    <w:rsid w:val="004455EB"/>
    <w:rsid w:val="00446090"/>
    <w:rsid w:val="00446A27"/>
    <w:rsid w:val="00446E8E"/>
    <w:rsid w:val="00447AB7"/>
    <w:rsid w:val="00447E08"/>
    <w:rsid w:val="004503A2"/>
    <w:rsid w:val="00450A98"/>
    <w:rsid w:val="00451A50"/>
    <w:rsid w:val="00451EDB"/>
    <w:rsid w:val="00455100"/>
    <w:rsid w:val="00455339"/>
    <w:rsid w:val="004553F4"/>
    <w:rsid w:val="00455EF3"/>
    <w:rsid w:val="00456844"/>
    <w:rsid w:val="00456FB3"/>
    <w:rsid w:val="0046066D"/>
    <w:rsid w:val="004616E2"/>
    <w:rsid w:val="00461C71"/>
    <w:rsid w:val="00462060"/>
    <w:rsid w:val="0046240D"/>
    <w:rsid w:val="0046328A"/>
    <w:rsid w:val="0046352E"/>
    <w:rsid w:val="004643CF"/>
    <w:rsid w:val="004645C7"/>
    <w:rsid w:val="004645FE"/>
    <w:rsid w:val="00465D40"/>
    <w:rsid w:val="004661C2"/>
    <w:rsid w:val="004664E1"/>
    <w:rsid w:val="004667A9"/>
    <w:rsid w:val="004669F9"/>
    <w:rsid w:val="00466F90"/>
    <w:rsid w:val="004673F4"/>
    <w:rsid w:val="004678F7"/>
    <w:rsid w:val="004679B2"/>
    <w:rsid w:val="004703EB"/>
    <w:rsid w:val="00472914"/>
    <w:rsid w:val="004733EA"/>
    <w:rsid w:val="004737E3"/>
    <w:rsid w:val="00475194"/>
    <w:rsid w:val="00475A6E"/>
    <w:rsid w:val="00475BBA"/>
    <w:rsid w:val="00480C5B"/>
    <w:rsid w:val="0048137A"/>
    <w:rsid w:val="00481ECF"/>
    <w:rsid w:val="00482725"/>
    <w:rsid w:val="00483E8D"/>
    <w:rsid w:val="00485A30"/>
    <w:rsid w:val="00487C25"/>
    <w:rsid w:val="0049026C"/>
    <w:rsid w:val="004909A1"/>
    <w:rsid w:val="00490B11"/>
    <w:rsid w:val="00490D14"/>
    <w:rsid w:val="00491902"/>
    <w:rsid w:val="00491A25"/>
    <w:rsid w:val="00491CC1"/>
    <w:rsid w:val="00492708"/>
    <w:rsid w:val="004927B1"/>
    <w:rsid w:val="00492B7D"/>
    <w:rsid w:val="00493F18"/>
    <w:rsid w:val="00494962"/>
    <w:rsid w:val="004A19B8"/>
    <w:rsid w:val="004A1F88"/>
    <w:rsid w:val="004A2CE7"/>
    <w:rsid w:val="004A344B"/>
    <w:rsid w:val="004A346A"/>
    <w:rsid w:val="004A353F"/>
    <w:rsid w:val="004A6294"/>
    <w:rsid w:val="004A72D5"/>
    <w:rsid w:val="004A76AD"/>
    <w:rsid w:val="004B14F3"/>
    <w:rsid w:val="004B1CE7"/>
    <w:rsid w:val="004B3722"/>
    <w:rsid w:val="004B3B37"/>
    <w:rsid w:val="004B48F3"/>
    <w:rsid w:val="004B5438"/>
    <w:rsid w:val="004B5C16"/>
    <w:rsid w:val="004B6176"/>
    <w:rsid w:val="004B6A5A"/>
    <w:rsid w:val="004B7276"/>
    <w:rsid w:val="004B72B1"/>
    <w:rsid w:val="004B754F"/>
    <w:rsid w:val="004B759B"/>
    <w:rsid w:val="004B799E"/>
    <w:rsid w:val="004C1503"/>
    <w:rsid w:val="004C567B"/>
    <w:rsid w:val="004C5F80"/>
    <w:rsid w:val="004C671F"/>
    <w:rsid w:val="004C6FFF"/>
    <w:rsid w:val="004C706F"/>
    <w:rsid w:val="004C7E0D"/>
    <w:rsid w:val="004D117F"/>
    <w:rsid w:val="004D40FE"/>
    <w:rsid w:val="004D4867"/>
    <w:rsid w:val="004D4868"/>
    <w:rsid w:val="004D5533"/>
    <w:rsid w:val="004D6BED"/>
    <w:rsid w:val="004D6D01"/>
    <w:rsid w:val="004D6E45"/>
    <w:rsid w:val="004D7B5C"/>
    <w:rsid w:val="004E0051"/>
    <w:rsid w:val="004E13D2"/>
    <w:rsid w:val="004E2B71"/>
    <w:rsid w:val="004E319C"/>
    <w:rsid w:val="004E431E"/>
    <w:rsid w:val="004E4BF6"/>
    <w:rsid w:val="004E5253"/>
    <w:rsid w:val="004E5542"/>
    <w:rsid w:val="004E5CAA"/>
    <w:rsid w:val="004E7E75"/>
    <w:rsid w:val="004F09FD"/>
    <w:rsid w:val="004F1305"/>
    <w:rsid w:val="004F365B"/>
    <w:rsid w:val="004F45E0"/>
    <w:rsid w:val="004F4695"/>
    <w:rsid w:val="004F50B1"/>
    <w:rsid w:val="004F5A77"/>
    <w:rsid w:val="004F5BA2"/>
    <w:rsid w:val="004F6024"/>
    <w:rsid w:val="004F65EC"/>
    <w:rsid w:val="004F69BC"/>
    <w:rsid w:val="004F6C78"/>
    <w:rsid w:val="00500575"/>
    <w:rsid w:val="00500A98"/>
    <w:rsid w:val="00502A5A"/>
    <w:rsid w:val="00502AB8"/>
    <w:rsid w:val="00503B94"/>
    <w:rsid w:val="00503D70"/>
    <w:rsid w:val="00503F66"/>
    <w:rsid w:val="005055DD"/>
    <w:rsid w:val="00506C52"/>
    <w:rsid w:val="0050728E"/>
    <w:rsid w:val="005073D2"/>
    <w:rsid w:val="00507538"/>
    <w:rsid w:val="00507C41"/>
    <w:rsid w:val="005107B8"/>
    <w:rsid w:val="005117BB"/>
    <w:rsid w:val="005127A4"/>
    <w:rsid w:val="0051289C"/>
    <w:rsid w:val="005140BD"/>
    <w:rsid w:val="00514314"/>
    <w:rsid w:val="005144B9"/>
    <w:rsid w:val="00515369"/>
    <w:rsid w:val="00515F8C"/>
    <w:rsid w:val="005168CC"/>
    <w:rsid w:val="00517DBC"/>
    <w:rsid w:val="00520319"/>
    <w:rsid w:val="00520A6D"/>
    <w:rsid w:val="0052156A"/>
    <w:rsid w:val="00523950"/>
    <w:rsid w:val="0052429D"/>
    <w:rsid w:val="0052527B"/>
    <w:rsid w:val="00525D26"/>
    <w:rsid w:val="005275BF"/>
    <w:rsid w:val="00531E9A"/>
    <w:rsid w:val="005347C6"/>
    <w:rsid w:val="00535385"/>
    <w:rsid w:val="00536424"/>
    <w:rsid w:val="00536BA9"/>
    <w:rsid w:val="00542B65"/>
    <w:rsid w:val="005432EE"/>
    <w:rsid w:val="00543E33"/>
    <w:rsid w:val="00544E90"/>
    <w:rsid w:val="005450D7"/>
    <w:rsid w:val="00546969"/>
    <w:rsid w:val="00546983"/>
    <w:rsid w:val="00547F30"/>
    <w:rsid w:val="005511A4"/>
    <w:rsid w:val="00551C4C"/>
    <w:rsid w:val="00552C5B"/>
    <w:rsid w:val="00553D3D"/>
    <w:rsid w:val="00555639"/>
    <w:rsid w:val="00555B6D"/>
    <w:rsid w:val="0055635A"/>
    <w:rsid w:val="00557C07"/>
    <w:rsid w:val="00557DF2"/>
    <w:rsid w:val="005605EB"/>
    <w:rsid w:val="0056133B"/>
    <w:rsid w:val="00561EAD"/>
    <w:rsid w:val="0056297C"/>
    <w:rsid w:val="00562A60"/>
    <w:rsid w:val="00562BC3"/>
    <w:rsid w:val="00562CC7"/>
    <w:rsid w:val="005648C6"/>
    <w:rsid w:val="00564CA0"/>
    <w:rsid w:val="00564D2C"/>
    <w:rsid w:val="005652C4"/>
    <w:rsid w:val="00565348"/>
    <w:rsid w:val="005657A5"/>
    <w:rsid w:val="00565843"/>
    <w:rsid w:val="00566A25"/>
    <w:rsid w:val="005717B6"/>
    <w:rsid w:val="00571865"/>
    <w:rsid w:val="00572795"/>
    <w:rsid w:val="0057408E"/>
    <w:rsid w:val="0057519E"/>
    <w:rsid w:val="00575445"/>
    <w:rsid w:val="0057629A"/>
    <w:rsid w:val="00576EFF"/>
    <w:rsid w:val="00576F01"/>
    <w:rsid w:val="00577703"/>
    <w:rsid w:val="00577806"/>
    <w:rsid w:val="005811CB"/>
    <w:rsid w:val="005812F9"/>
    <w:rsid w:val="00581C1E"/>
    <w:rsid w:val="00581D0B"/>
    <w:rsid w:val="00583ACD"/>
    <w:rsid w:val="00584AA8"/>
    <w:rsid w:val="00585019"/>
    <w:rsid w:val="00587177"/>
    <w:rsid w:val="00587EF2"/>
    <w:rsid w:val="00590429"/>
    <w:rsid w:val="00590958"/>
    <w:rsid w:val="005911B2"/>
    <w:rsid w:val="00592133"/>
    <w:rsid w:val="00592162"/>
    <w:rsid w:val="00592B16"/>
    <w:rsid w:val="00592F5E"/>
    <w:rsid w:val="005944F8"/>
    <w:rsid w:val="00594C15"/>
    <w:rsid w:val="005959F0"/>
    <w:rsid w:val="00595B3E"/>
    <w:rsid w:val="005A0258"/>
    <w:rsid w:val="005A11E8"/>
    <w:rsid w:val="005A478E"/>
    <w:rsid w:val="005A50DC"/>
    <w:rsid w:val="005A7497"/>
    <w:rsid w:val="005A7DF3"/>
    <w:rsid w:val="005B0D1C"/>
    <w:rsid w:val="005B1489"/>
    <w:rsid w:val="005B1BE0"/>
    <w:rsid w:val="005B2F58"/>
    <w:rsid w:val="005B2F9A"/>
    <w:rsid w:val="005B48D9"/>
    <w:rsid w:val="005B4C91"/>
    <w:rsid w:val="005B59D6"/>
    <w:rsid w:val="005B5B20"/>
    <w:rsid w:val="005B6948"/>
    <w:rsid w:val="005B6D4B"/>
    <w:rsid w:val="005B72DD"/>
    <w:rsid w:val="005B7D01"/>
    <w:rsid w:val="005C011E"/>
    <w:rsid w:val="005C0BE4"/>
    <w:rsid w:val="005C0D7D"/>
    <w:rsid w:val="005C1F24"/>
    <w:rsid w:val="005C54CD"/>
    <w:rsid w:val="005C5857"/>
    <w:rsid w:val="005C6BBC"/>
    <w:rsid w:val="005C74A8"/>
    <w:rsid w:val="005C75FC"/>
    <w:rsid w:val="005C76FA"/>
    <w:rsid w:val="005D097C"/>
    <w:rsid w:val="005D1202"/>
    <w:rsid w:val="005D1709"/>
    <w:rsid w:val="005D1864"/>
    <w:rsid w:val="005D2511"/>
    <w:rsid w:val="005D2662"/>
    <w:rsid w:val="005D48BB"/>
    <w:rsid w:val="005D59DD"/>
    <w:rsid w:val="005D5F10"/>
    <w:rsid w:val="005D6B6E"/>
    <w:rsid w:val="005D6FAA"/>
    <w:rsid w:val="005E03CD"/>
    <w:rsid w:val="005E0AFF"/>
    <w:rsid w:val="005E107F"/>
    <w:rsid w:val="005E12E7"/>
    <w:rsid w:val="005E3AC1"/>
    <w:rsid w:val="005E4B63"/>
    <w:rsid w:val="005E4EA7"/>
    <w:rsid w:val="005E6365"/>
    <w:rsid w:val="005E6AC1"/>
    <w:rsid w:val="005F4072"/>
    <w:rsid w:val="005F4C84"/>
    <w:rsid w:val="005F6FB4"/>
    <w:rsid w:val="005F6FD4"/>
    <w:rsid w:val="005F7AA1"/>
    <w:rsid w:val="0060178F"/>
    <w:rsid w:val="00603B8C"/>
    <w:rsid w:val="006047B8"/>
    <w:rsid w:val="006055FC"/>
    <w:rsid w:val="006066F6"/>
    <w:rsid w:val="00606E47"/>
    <w:rsid w:val="0060713E"/>
    <w:rsid w:val="00607264"/>
    <w:rsid w:val="006107B5"/>
    <w:rsid w:val="00610912"/>
    <w:rsid w:val="00610995"/>
    <w:rsid w:val="00610C0A"/>
    <w:rsid w:val="00610CEF"/>
    <w:rsid w:val="006111A9"/>
    <w:rsid w:val="006119E7"/>
    <w:rsid w:val="006124CB"/>
    <w:rsid w:val="0061288A"/>
    <w:rsid w:val="006131AE"/>
    <w:rsid w:val="00617F91"/>
    <w:rsid w:val="0062018A"/>
    <w:rsid w:val="0062092B"/>
    <w:rsid w:val="00620E86"/>
    <w:rsid w:val="0062159D"/>
    <w:rsid w:val="00621D0A"/>
    <w:rsid w:val="00621EC9"/>
    <w:rsid w:val="0062241E"/>
    <w:rsid w:val="00624AA6"/>
    <w:rsid w:val="00625313"/>
    <w:rsid w:val="00626E1F"/>
    <w:rsid w:val="00627A83"/>
    <w:rsid w:val="006308D4"/>
    <w:rsid w:val="006314E6"/>
    <w:rsid w:val="00631D90"/>
    <w:rsid w:val="00633A22"/>
    <w:rsid w:val="006355A2"/>
    <w:rsid w:val="006360F2"/>
    <w:rsid w:val="0063628C"/>
    <w:rsid w:val="006375EA"/>
    <w:rsid w:val="00640F17"/>
    <w:rsid w:val="00642566"/>
    <w:rsid w:val="006425A5"/>
    <w:rsid w:val="00642667"/>
    <w:rsid w:val="00644502"/>
    <w:rsid w:val="00644C97"/>
    <w:rsid w:val="00647896"/>
    <w:rsid w:val="00652E01"/>
    <w:rsid w:val="0065452F"/>
    <w:rsid w:val="006545A9"/>
    <w:rsid w:val="006546E4"/>
    <w:rsid w:val="00654C6E"/>
    <w:rsid w:val="00655AFB"/>
    <w:rsid w:val="00656785"/>
    <w:rsid w:val="006568E4"/>
    <w:rsid w:val="00657984"/>
    <w:rsid w:val="00660184"/>
    <w:rsid w:val="006612FB"/>
    <w:rsid w:val="00662E5A"/>
    <w:rsid w:val="006632C0"/>
    <w:rsid w:val="006637C6"/>
    <w:rsid w:val="0066407C"/>
    <w:rsid w:val="00664D84"/>
    <w:rsid w:val="00666A82"/>
    <w:rsid w:val="00666F8B"/>
    <w:rsid w:val="0066731E"/>
    <w:rsid w:val="0066764F"/>
    <w:rsid w:val="006678E1"/>
    <w:rsid w:val="00667E3D"/>
    <w:rsid w:val="00670338"/>
    <w:rsid w:val="006711C0"/>
    <w:rsid w:val="00672967"/>
    <w:rsid w:val="00674063"/>
    <w:rsid w:val="00676523"/>
    <w:rsid w:val="00677264"/>
    <w:rsid w:val="0068147B"/>
    <w:rsid w:val="0068150B"/>
    <w:rsid w:val="00681A6E"/>
    <w:rsid w:val="00682072"/>
    <w:rsid w:val="00682711"/>
    <w:rsid w:val="0068293D"/>
    <w:rsid w:val="00684DF2"/>
    <w:rsid w:val="00685659"/>
    <w:rsid w:val="00685F29"/>
    <w:rsid w:val="0068648F"/>
    <w:rsid w:val="006869B8"/>
    <w:rsid w:val="006871AD"/>
    <w:rsid w:val="00691568"/>
    <w:rsid w:val="00693161"/>
    <w:rsid w:val="0069413D"/>
    <w:rsid w:val="00695FCF"/>
    <w:rsid w:val="006964EA"/>
    <w:rsid w:val="00697006"/>
    <w:rsid w:val="00697162"/>
    <w:rsid w:val="00697942"/>
    <w:rsid w:val="006A0F7A"/>
    <w:rsid w:val="006A1CE8"/>
    <w:rsid w:val="006A348B"/>
    <w:rsid w:val="006A4C9F"/>
    <w:rsid w:val="006A5998"/>
    <w:rsid w:val="006A744A"/>
    <w:rsid w:val="006A7A87"/>
    <w:rsid w:val="006A7D67"/>
    <w:rsid w:val="006B001D"/>
    <w:rsid w:val="006B0CAC"/>
    <w:rsid w:val="006B1455"/>
    <w:rsid w:val="006B14A8"/>
    <w:rsid w:val="006B575F"/>
    <w:rsid w:val="006B57B3"/>
    <w:rsid w:val="006B6272"/>
    <w:rsid w:val="006B7202"/>
    <w:rsid w:val="006B7518"/>
    <w:rsid w:val="006B77FA"/>
    <w:rsid w:val="006C007E"/>
    <w:rsid w:val="006C00DA"/>
    <w:rsid w:val="006C44BE"/>
    <w:rsid w:val="006C4C55"/>
    <w:rsid w:val="006C51D9"/>
    <w:rsid w:val="006C51FB"/>
    <w:rsid w:val="006C60AC"/>
    <w:rsid w:val="006C6479"/>
    <w:rsid w:val="006C64A1"/>
    <w:rsid w:val="006C660C"/>
    <w:rsid w:val="006C683E"/>
    <w:rsid w:val="006C6F08"/>
    <w:rsid w:val="006C7CA5"/>
    <w:rsid w:val="006D018E"/>
    <w:rsid w:val="006D106D"/>
    <w:rsid w:val="006D44E9"/>
    <w:rsid w:val="006D4A9F"/>
    <w:rsid w:val="006D4DE0"/>
    <w:rsid w:val="006D4E8D"/>
    <w:rsid w:val="006D66E4"/>
    <w:rsid w:val="006D6777"/>
    <w:rsid w:val="006D73D8"/>
    <w:rsid w:val="006E0230"/>
    <w:rsid w:val="006E131A"/>
    <w:rsid w:val="006E17C7"/>
    <w:rsid w:val="006E1D4C"/>
    <w:rsid w:val="006E2494"/>
    <w:rsid w:val="006E28F4"/>
    <w:rsid w:val="006E3A11"/>
    <w:rsid w:val="006E3A26"/>
    <w:rsid w:val="006E42A6"/>
    <w:rsid w:val="006E495D"/>
    <w:rsid w:val="006E5209"/>
    <w:rsid w:val="006E6CE0"/>
    <w:rsid w:val="006F0215"/>
    <w:rsid w:val="006F03A2"/>
    <w:rsid w:val="006F09AD"/>
    <w:rsid w:val="006F09BC"/>
    <w:rsid w:val="006F21BA"/>
    <w:rsid w:val="006F2A16"/>
    <w:rsid w:val="006F3D37"/>
    <w:rsid w:val="006F4F62"/>
    <w:rsid w:val="006F52C7"/>
    <w:rsid w:val="006F59B2"/>
    <w:rsid w:val="006F7593"/>
    <w:rsid w:val="006F7620"/>
    <w:rsid w:val="00700413"/>
    <w:rsid w:val="00700E7D"/>
    <w:rsid w:val="00702733"/>
    <w:rsid w:val="00702EE1"/>
    <w:rsid w:val="00704042"/>
    <w:rsid w:val="007054AF"/>
    <w:rsid w:val="007056E9"/>
    <w:rsid w:val="00705BF4"/>
    <w:rsid w:val="0070629C"/>
    <w:rsid w:val="00706377"/>
    <w:rsid w:val="00706B8D"/>
    <w:rsid w:val="007073F8"/>
    <w:rsid w:val="007103C0"/>
    <w:rsid w:val="00710BB9"/>
    <w:rsid w:val="00710F79"/>
    <w:rsid w:val="007110BB"/>
    <w:rsid w:val="00711134"/>
    <w:rsid w:val="007116AA"/>
    <w:rsid w:val="00714C5C"/>
    <w:rsid w:val="00715C3C"/>
    <w:rsid w:val="007177FF"/>
    <w:rsid w:val="00720469"/>
    <w:rsid w:val="007213DF"/>
    <w:rsid w:val="00721604"/>
    <w:rsid w:val="00722A9E"/>
    <w:rsid w:val="00723FD8"/>
    <w:rsid w:val="00724D09"/>
    <w:rsid w:val="00725306"/>
    <w:rsid w:val="00727B76"/>
    <w:rsid w:val="00730739"/>
    <w:rsid w:val="00730F54"/>
    <w:rsid w:val="00731D32"/>
    <w:rsid w:val="0073316F"/>
    <w:rsid w:val="00733B80"/>
    <w:rsid w:val="00735477"/>
    <w:rsid w:val="00735C37"/>
    <w:rsid w:val="00735FBF"/>
    <w:rsid w:val="00737736"/>
    <w:rsid w:val="007410B1"/>
    <w:rsid w:val="00742E92"/>
    <w:rsid w:val="007431F2"/>
    <w:rsid w:val="007447EC"/>
    <w:rsid w:val="00744862"/>
    <w:rsid w:val="00745ADC"/>
    <w:rsid w:val="00745B44"/>
    <w:rsid w:val="00745F27"/>
    <w:rsid w:val="007467C9"/>
    <w:rsid w:val="00746F88"/>
    <w:rsid w:val="007506D9"/>
    <w:rsid w:val="0075154C"/>
    <w:rsid w:val="0075178E"/>
    <w:rsid w:val="00751F43"/>
    <w:rsid w:val="00752194"/>
    <w:rsid w:val="0075261B"/>
    <w:rsid w:val="00752C6A"/>
    <w:rsid w:val="00752D83"/>
    <w:rsid w:val="0075453A"/>
    <w:rsid w:val="0075489B"/>
    <w:rsid w:val="00756163"/>
    <w:rsid w:val="0075670E"/>
    <w:rsid w:val="0075687C"/>
    <w:rsid w:val="00756BEC"/>
    <w:rsid w:val="00756C20"/>
    <w:rsid w:val="00757020"/>
    <w:rsid w:val="00761836"/>
    <w:rsid w:val="00763D0C"/>
    <w:rsid w:val="007640E2"/>
    <w:rsid w:val="00764EEB"/>
    <w:rsid w:val="00766B86"/>
    <w:rsid w:val="00767092"/>
    <w:rsid w:val="0077066E"/>
    <w:rsid w:val="007707BE"/>
    <w:rsid w:val="00770AEA"/>
    <w:rsid w:val="0077395B"/>
    <w:rsid w:val="0077426D"/>
    <w:rsid w:val="00774DB9"/>
    <w:rsid w:val="00776125"/>
    <w:rsid w:val="00777CA9"/>
    <w:rsid w:val="007800D0"/>
    <w:rsid w:val="007808E6"/>
    <w:rsid w:val="00781FA0"/>
    <w:rsid w:val="0078296C"/>
    <w:rsid w:val="00783135"/>
    <w:rsid w:val="00783509"/>
    <w:rsid w:val="00783BF9"/>
    <w:rsid w:val="007851B9"/>
    <w:rsid w:val="0078686A"/>
    <w:rsid w:val="00790B3A"/>
    <w:rsid w:val="007926D7"/>
    <w:rsid w:val="00793413"/>
    <w:rsid w:val="0079417F"/>
    <w:rsid w:val="00794906"/>
    <w:rsid w:val="0079495B"/>
    <w:rsid w:val="0079697A"/>
    <w:rsid w:val="00797006"/>
    <w:rsid w:val="0079775E"/>
    <w:rsid w:val="00797AE5"/>
    <w:rsid w:val="007A06BB"/>
    <w:rsid w:val="007A0972"/>
    <w:rsid w:val="007A0E88"/>
    <w:rsid w:val="007A1B1D"/>
    <w:rsid w:val="007A2773"/>
    <w:rsid w:val="007A2AAF"/>
    <w:rsid w:val="007A2C5E"/>
    <w:rsid w:val="007A3314"/>
    <w:rsid w:val="007A44D8"/>
    <w:rsid w:val="007A4641"/>
    <w:rsid w:val="007A5E33"/>
    <w:rsid w:val="007A6F5F"/>
    <w:rsid w:val="007A7DBA"/>
    <w:rsid w:val="007A7E9F"/>
    <w:rsid w:val="007A7FDE"/>
    <w:rsid w:val="007B05C5"/>
    <w:rsid w:val="007B0865"/>
    <w:rsid w:val="007B1829"/>
    <w:rsid w:val="007B2ED8"/>
    <w:rsid w:val="007B52FF"/>
    <w:rsid w:val="007B5F3A"/>
    <w:rsid w:val="007B608D"/>
    <w:rsid w:val="007B6669"/>
    <w:rsid w:val="007B6AA4"/>
    <w:rsid w:val="007B6CF7"/>
    <w:rsid w:val="007B7F2C"/>
    <w:rsid w:val="007C0B52"/>
    <w:rsid w:val="007C0D47"/>
    <w:rsid w:val="007C143D"/>
    <w:rsid w:val="007C14F2"/>
    <w:rsid w:val="007C28C1"/>
    <w:rsid w:val="007C3067"/>
    <w:rsid w:val="007C307F"/>
    <w:rsid w:val="007C33F5"/>
    <w:rsid w:val="007C4ACC"/>
    <w:rsid w:val="007C5044"/>
    <w:rsid w:val="007C53D6"/>
    <w:rsid w:val="007C5B0E"/>
    <w:rsid w:val="007C5E62"/>
    <w:rsid w:val="007C6147"/>
    <w:rsid w:val="007C69DD"/>
    <w:rsid w:val="007C6C50"/>
    <w:rsid w:val="007C7586"/>
    <w:rsid w:val="007D0A83"/>
    <w:rsid w:val="007D0C66"/>
    <w:rsid w:val="007D270A"/>
    <w:rsid w:val="007D30CE"/>
    <w:rsid w:val="007D3300"/>
    <w:rsid w:val="007D3FF6"/>
    <w:rsid w:val="007D536C"/>
    <w:rsid w:val="007D6EFF"/>
    <w:rsid w:val="007E090E"/>
    <w:rsid w:val="007E3806"/>
    <w:rsid w:val="007E694B"/>
    <w:rsid w:val="007E7359"/>
    <w:rsid w:val="007F1831"/>
    <w:rsid w:val="007F1AEC"/>
    <w:rsid w:val="007F1E5C"/>
    <w:rsid w:val="007F33F9"/>
    <w:rsid w:val="007F3A58"/>
    <w:rsid w:val="007F48D7"/>
    <w:rsid w:val="007F497A"/>
    <w:rsid w:val="007F5D01"/>
    <w:rsid w:val="007F6602"/>
    <w:rsid w:val="007F6849"/>
    <w:rsid w:val="007F7431"/>
    <w:rsid w:val="007F76CC"/>
    <w:rsid w:val="007F7939"/>
    <w:rsid w:val="008001F9"/>
    <w:rsid w:val="0080056E"/>
    <w:rsid w:val="00801389"/>
    <w:rsid w:val="00801825"/>
    <w:rsid w:val="00801963"/>
    <w:rsid w:val="0080208C"/>
    <w:rsid w:val="00803849"/>
    <w:rsid w:val="0080397F"/>
    <w:rsid w:val="00805E4A"/>
    <w:rsid w:val="008061C1"/>
    <w:rsid w:val="008065EF"/>
    <w:rsid w:val="00806ABE"/>
    <w:rsid w:val="00807F7C"/>
    <w:rsid w:val="00811C27"/>
    <w:rsid w:val="00812453"/>
    <w:rsid w:val="00813710"/>
    <w:rsid w:val="00814259"/>
    <w:rsid w:val="00815961"/>
    <w:rsid w:val="00815BDB"/>
    <w:rsid w:val="00817ACC"/>
    <w:rsid w:val="008215FB"/>
    <w:rsid w:val="008216C3"/>
    <w:rsid w:val="00823E05"/>
    <w:rsid w:val="00827BEE"/>
    <w:rsid w:val="008300AF"/>
    <w:rsid w:val="00830691"/>
    <w:rsid w:val="008321A1"/>
    <w:rsid w:val="00832E4D"/>
    <w:rsid w:val="008334FA"/>
    <w:rsid w:val="00833B62"/>
    <w:rsid w:val="00833E55"/>
    <w:rsid w:val="00834C7D"/>
    <w:rsid w:val="00835315"/>
    <w:rsid w:val="0083605D"/>
    <w:rsid w:val="008367F7"/>
    <w:rsid w:val="00837BCB"/>
    <w:rsid w:val="00837E64"/>
    <w:rsid w:val="00837E71"/>
    <w:rsid w:val="00842989"/>
    <w:rsid w:val="0084337E"/>
    <w:rsid w:val="00844C81"/>
    <w:rsid w:val="00846542"/>
    <w:rsid w:val="00846874"/>
    <w:rsid w:val="00846B25"/>
    <w:rsid w:val="00847038"/>
    <w:rsid w:val="008525F7"/>
    <w:rsid w:val="008530BF"/>
    <w:rsid w:val="00853D44"/>
    <w:rsid w:val="008542BF"/>
    <w:rsid w:val="00856DE5"/>
    <w:rsid w:val="00857A5E"/>
    <w:rsid w:val="00861604"/>
    <w:rsid w:val="00863221"/>
    <w:rsid w:val="00863419"/>
    <w:rsid w:val="00863C39"/>
    <w:rsid w:val="00863F1A"/>
    <w:rsid w:val="00864DF2"/>
    <w:rsid w:val="00865AE9"/>
    <w:rsid w:val="00865BDC"/>
    <w:rsid w:val="00866885"/>
    <w:rsid w:val="00867031"/>
    <w:rsid w:val="00867D98"/>
    <w:rsid w:val="00867E4E"/>
    <w:rsid w:val="0087116B"/>
    <w:rsid w:val="00871900"/>
    <w:rsid w:val="00871D21"/>
    <w:rsid w:val="00872620"/>
    <w:rsid w:val="008733EF"/>
    <w:rsid w:val="0087362D"/>
    <w:rsid w:val="00873CDC"/>
    <w:rsid w:val="00876786"/>
    <w:rsid w:val="00876C67"/>
    <w:rsid w:val="0087797E"/>
    <w:rsid w:val="008805BC"/>
    <w:rsid w:val="00883453"/>
    <w:rsid w:val="00883CF4"/>
    <w:rsid w:val="008847F8"/>
    <w:rsid w:val="00886351"/>
    <w:rsid w:val="008870EA"/>
    <w:rsid w:val="00887333"/>
    <w:rsid w:val="00887FCC"/>
    <w:rsid w:val="008913D8"/>
    <w:rsid w:val="008938EB"/>
    <w:rsid w:val="008944DC"/>
    <w:rsid w:val="00895186"/>
    <w:rsid w:val="008959AF"/>
    <w:rsid w:val="00895A8E"/>
    <w:rsid w:val="00896711"/>
    <w:rsid w:val="00897087"/>
    <w:rsid w:val="00897542"/>
    <w:rsid w:val="008A14E4"/>
    <w:rsid w:val="008A1620"/>
    <w:rsid w:val="008A2EDB"/>
    <w:rsid w:val="008A3323"/>
    <w:rsid w:val="008A341F"/>
    <w:rsid w:val="008A45FC"/>
    <w:rsid w:val="008A7674"/>
    <w:rsid w:val="008B0C0C"/>
    <w:rsid w:val="008B14E4"/>
    <w:rsid w:val="008B155F"/>
    <w:rsid w:val="008B2155"/>
    <w:rsid w:val="008B317C"/>
    <w:rsid w:val="008B4FE7"/>
    <w:rsid w:val="008B5CA9"/>
    <w:rsid w:val="008B6AC7"/>
    <w:rsid w:val="008B6F32"/>
    <w:rsid w:val="008B74AA"/>
    <w:rsid w:val="008C06E3"/>
    <w:rsid w:val="008C16B0"/>
    <w:rsid w:val="008C19CF"/>
    <w:rsid w:val="008C26F4"/>
    <w:rsid w:val="008C3461"/>
    <w:rsid w:val="008C546F"/>
    <w:rsid w:val="008C64EC"/>
    <w:rsid w:val="008D3353"/>
    <w:rsid w:val="008D3FE3"/>
    <w:rsid w:val="008D5F89"/>
    <w:rsid w:val="008D6CB0"/>
    <w:rsid w:val="008D72B0"/>
    <w:rsid w:val="008E0697"/>
    <w:rsid w:val="008E2BA7"/>
    <w:rsid w:val="008E32D1"/>
    <w:rsid w:val="008E3615"/>
    <w:rsid w:val="008E4C5B"/>
    <w:rsid w:val="008E5A4B"/>
    <w:rsid w:val="008E774C"/>
    <w:rsid w:val="008E7AE1"/>
    <w:rsid w:val="008F012C"/>
    <w:rsid w:val="008F1D33"/>
    <w:rsid w:val="008F32F2"/>
    <w:rsid w:val="008F4D80"/>
    <w:rsid w:val="008F6086"/>
    <w:rsid w:val="008F623D"/>
    <w:rsid w:val="008F6ECA"/>
    <w:rsid w:val="008F719F"/>
    <w:rsid w:val="008F71B2"/>
    <w:rsid w:val="009015C2"/>
    <w:rsid w:val="00901D73"/>
    <w:rsid w:val="00901DB0"/>
    <w:rsid w:val="00901E09"/>
    <w:rsid w:val="0090262C"/>
    <w:rsid w:val="00902731"/>
    <w:rsid w:val="009029DD"/>
    <w:rsid w:val="00903E55"/>
    <w:rsid w:val="009044AE"/>
    <w:rsid w:val="009044C7"/>
    <w:rsid w:val="00904654"/>
    <w:rsid w:val="00904F7A"/>
    <w:rsid w:val="009052BB"/>
    <w:rsid w:val="009058E6"/>
    <w:rsid w:val="00905E40"/>
    <w:rsid w:val="0090641B"/>
    <w:rsid w:val="009064C0"/>
    <w:rsid w:val="00906C56"/>
    <w:rsid w:val="00907A13"/>
    <w:rsid w:val="00910FD9"/>
    <w:rsid w:val="00912F3D"/>
    <w:rsid w:val="009134A8"/>
    <w:rsid w:val="00913B13"/>
    <w:rsid w:val="00914F89"/>
    <w:rsid w:val="00915462"/>
    <w:rsid w:val="00920797"/>
    <w:rsid w:val="00920C87"/>
    <w:rsid w:val="00921615"/>
    <w:rsid w:val="009222DD"/>
    <w:rsid w:val="009225D4"/>
    <w:rsid w:val="00922CEA"/>
    <w:rsid w:val="00923925"/>
    <w:rsid w:val="009244A7"/>
    <w:rsid w:val="009247DA"/>
    <w:rsid w:val="00925509"/>
    <w:rsid w:val="009304DA"/>
    <w:rsid w:val="009311AC"/>
    <w:rsid w:val="0093178D"/>
    <w:rsid w:val="00931D6D"/>
    <w:rsid w:val="0093377D"/>
    <w:rsid w:val="009341D1"/>
    <w:rsid w:val="00935C68"/>
    <w:rsid w:val="00936834"/>
    <w:rsid w:val="009416A4"/>
    <w:rsid w:val="00941747"/>
    <w:rsid w:val="00942CFC"/>
    <w:rsid w:val="00942ED3"/>
    <w:rsid w:val="00942F46"/>
    <w:rsid w:val="009432EA"/>
    <w:rsid w:val="00943DA6"/>
    <w:rsid w:val="009452BB"/>
    <w:rsid w:val="00945C6A"/>
    <w:rsid w:val="009471CC"/>
    <w:rsid w:val="00950D92"/>
    <w:rsid w:val="00951248"/>
    <w:rsid w:val="00951F30"/>
    <w:rsid w:val="009522BA"/>
    <w:rsid w:val="00952BE6"/>
    <w:rsid w:val="00953559"/>
    <w:rsid w:val="00954ED7"/>
    <w:rsid w:val="00954F52"/>
    <w:rsid w:val="00955B62"/>
    <w:rsid w:val="00955D2A"/>
    <w:rsid w:val="009615C6"/>
    <w:rsid w:val="00961A83"/>
    <w:rsid w:val="00962ACC"/>
    <w:rsid w:val="00962E6D"/>
    <w:rsid w:val="00962E6F"/>
    <w:rsid w:val="00963096"/>
    <w:rsid w:val="00963D87"/>
    <w:rsid w:val="00964542"/>
    <w:rsid w:val="009655E5"/>
    <w:rsid w:val="0096714A"/>
    <w:rsid w:val="009671D3"/>
    <w:rsid w:val="009704C1"/>
    <w:rsid w:val="00970E5A"/>
    <w:rsid w:val="0097116C"/>
    <w:rsid w:val="00971B7D"/>
    <w:rsid w:val="00972261"/>
    <w:rsid w:val="009731D9"/>
    <w:rsid w:val="00973271"/>
    <w:rsid w:val="009733E4"/>
    <w:rsid w:val="009741B0"/>
    <w:rsid w:val="009748B1"/>
    <w:rsid w:val="0097558F"/>
    <w:rsid w:val="00976163"/>
    <w:rsid w:val="00977062"/>
    <w:rsid w:val="00977CF2"/>
    <w:rsid w:val="00977E6D"/>
    <w:rsid w:val="00980744"/>
    <w:rsid w:val="00980E44"/>
    <w:rsid w:val="00981224"/>
    <w:rsid w:val="00981315"/>
    <w:rsid w:val="00981A59"/>
    <w:rsid w:val="00982CEE"/>
    <w:rsid w:val="00983066"/>
    <w:rsid w:val="00985755"/>
    <w:rsid w:val="00986876"/>
    <w:rsid w:val="0099057E"/>
    <w:rsid w:val="00990AF7"/>
    <w:rsid w:val="009914AC"/>
    <w:rsid w:val="00991AC5"/>
    <w:rsid w:val="009923DD"/>
    <w:rsid w:val="00993069"/>
    <w:rsid w:val="00993C56"/>
    <w:rsid w:val="00994302"/>
    <w:rsid w:val="009948AC"/>
    <w:rsid w:val="00994F77"/>
    <w:rsid w:val="009956F4"/>
    <w:rsid w:val="009958E1"/>
    <w:rsid w:val="00995FE7"/>
    <w:rsid w:val="00996FE7"/>
    <w:rsid w:val="00997253"/>
    <w:rsid w:val="00997371"/>
    <w:rsid w:val="009979A3"/>
    <w:rsid w:val="009A0723"/>
    <w:rsid w:val="009A0955"/>
    <w:rsid w:val="009A09B2"/>
    <w:rsid w:val="009A1102"/>
    <w:rsid w:val="009A1A96"/>
    <w:rsid w:val="009A1C4C"/>
    <w:rsid w:val="009A332E"/>
    <w:rsid w:val="009A38CC"/>
    <w:rsid w:val="009A487B"/>
    <w:rsid w:val="009A64DB"/>
    <w:rsid w:val="009A7120"/>
    <w:rsid w:val="009B1A7A"/>
    <w:rsid w:val="009B3BBE"/>
    <w:rsid w:val="009B44BC"/>
    <w:rsid w:val="009B4E6D"/>
    <w:rsid w:val="009B5535"/>
    <w:rsid w:val="009B5CD9"/>
    <w:rsid w:val="009B5D8A"/>
    <w:rsid w:val="009B76EE"/>
    <w:rsid w:val="009B78A2"/>
    <w:rsid w:val="009C0105"/>
    <w:rsid w:val="009C2D03"/>
    <w:rsid w:val="009C44D5"/>
    <w:rsid w:val="009C5830"/>
    <w:rsid w:val="009C5D57"/>
    <w:rsid w:val="009C602F"/>
    <w:rsid w:val="009C7D5E"/>
    <w:rsid w:val="009D069D"/>
    <w:rsid w:val="009D1101"/>
    <w:rsid w:val="009D16CD"/>
    <w:rsid w:val="009D1B98"/>
    <w:rsid w:val="009D1FD7"/>
    <w:rsid w:val="009D2713"/>
    <w:rsid w:val="009D2A3B"/>
    <w:rsid w:val="009D328A"/>
    <w:rsid w:val="009D6F27"/>
    <w:rsid w:val="009E0011"/>
    <w:rsid w:val="009E045E"/>
    <w:rsid w:val="009E0640"/>
    <w:rsid w:val="009E1A44"/>
    <w:rsid w:val="009E28DC"/>
    <w:rsid w:val="009E6447"/>
    <w:rsid w:val="009E7A3D"/>
    <w:rsid w:val="009F000A"/>
    <w:rsid w:val="009F058B"/>
    <w:rsid w:val="009F1499"/>
    <w:rsid w:val="009F15E5"/>
    <w:rsid w:val="009F1647"/>
    <w:rsid w:val="009F1980"/>
    <w:rsid w:val="009F19CB"/>
    <w:rsid w:val="009F38DE"/>
    <w:rsid w:val="009F4B25"/>
    <w:rsid w:val="009F55CB"/>
    <w:rsid w:val="009F6AC6"/>
    <w:rsid w:val="00A00ACF"/>
    <w:rsid w:val="00A00E75"/>
    <w:rsid w:val="00A0125F"/>
    <w:rsid w:val="00A012F3"/>
    <w:rsid w:val="00A01F5D"/>
    <w:rsid w:val="00A05829"/>
    <w:rsid w:val="00A0689F"/>
    <w:rsid w:val="00A0723D"/>
    <w:rsid w:val="00A07B66"/>
    <w:rsid w:val="00A10328"/>
    <w:rsid w:val="00A1103C"/>
    <w:rsid w:val="00A11812"/>
    <w:rsid w:val="00A11ACF"/>
    <w:rsid w:val="00A131B8"/>
    <w:rsid w:val="00A137A5"/>
    <w:rsid w:val="00A13929"/>
    <w:rsid w:val="00A14D92"/>
    <w:rsid w:val="00A15D6E"/>
    <w:rsid w:val="00A16ACD"/>
    <w:rsid w:val="00A1749C"/>
    <w:rsid w:val="00A1776D"/>
    <w:rsid w:val="00A20E81"/>
    <w:rsid w:val="00A20F75"/>
    <w:rsid w:val="00A21731"/>
    <w:rsid w:val="00A22013"/>
    <w:rsid w:val="00A22164"/>
    <w:rsid w:val="00A22271"/>
    <w:rsid w:val="00A22CE6"/>
    <w:rsid w:val="00A2312A"/>
    <w:rsid w:val="00A2407D"/>
    <w:rsid w:val="00A24208"/>
    <w:rsid w:val="00A255B4"/>
    <w:rsid w:val="00A2601C"/>
    <w:rsid w:val="00A2612B"/>
    <w:rsid w:val="00A305CD"/>
    <w:rsid w:val="00A30A80"/>
    <w:rsid w:val="00A31093"/>
    <w:rsid w:val="00A3199E"/>
    <w:rsid w:val="00A319B0"/>
    <w:rsid w:val="00A348D9"/>
    <w:rsid w:val="00A3572F"/>
    <w:rsid w:val="00A358D3"/>
    <w:rsid w:val="00A35CC4"/>
    <w:rsid w:val="00A364E5"/>
    <w:rsid w:val="00A37512"/>
    <w:rsid w:val="00A4006B"/>
    <w:rsid w:val="00A40F1C"/>
    <w:rsid w:val="00A4253C"/>
    <w:rsid w:val="00A426B9"/>
    <w:rsid w:val="00A43A70"/>
    <w:rsid w:val="00A45745"/>
    <w:rsid w:val="00A46741"/>
    <w:rsid w:val="00A5051D"/>
    <w:rsid w:val="00A53078"/>
    <w:rsid w:val="00A535B8"/>
    <w:rsid w:val="00A5389C"/>
    <w:rsid w:val="00A539E8"/>
    <w:rsid w:val="00A53D8E"/>
    <w:rsid w:val="00A60803"/>
    <w:rsid w:val="00A60B94"/>
    <w:rsid w:val="00A60C47"/>
    <w:rsid w:val="00A6319B"/>
    <w:rsid w:val="00A6746B"/>
    <w:rsid w:val="00A67A90"/>
    <w:rsid w:val="00A70199"/>
    <w:rsid w:val="00A7075E"/>
    <w:rsid w:val="00A7085B"/>
    <w:rsid w:val="00A70A07"/>
    <w:rsid w:val="00A70DA9"/>
    <w:rsid w:val="00A71198"/>
    <w:rsid w:val="00A71521"/>
    <w:rsid w:val="00A719CA"/>
    <w:rsid w:val="00A7331F"/>
    <w:rsid w:val="00A733D9"/>
    <w:rsid w:val="00A739CC"/>
    <w:rsid w:val="00A741AA"/>
    <w:rsid w:val="00A742F2"/>
    <w:rsid w:val="00A75DE4"/>
    <w:rsid w:val="00A75F6B"/>
    <w:rsid w:val="00A75FC5"/>
    <w:rsid w:val="00A7763C"/>
    <w:rsid w:val="00A81A01"/>
    <w:rsid w:val="00A81B23"/>
    <w:rsid w:val="00A81E8B"/>
    <w:rsid w:val="00A8203A"/>
    <w:rsid w:val="00A83317"/>
    <w:rsid w:val="00A845A0"/>
    <w:rsid w:val="00A87588"/>
    <w:rsid w:val="00A87653"/>
    <w:rsid w:val="00A87A69"/>
    <w:rsid w:val="00A90649"/>
    <w:rsid w:val="00A90E67"/>
    <w:rsid w:val="00A90EEE"/>
    <w:rsid w:val="00A92126"/>
    <w:rsid w:val="00A92B33"/>
    <w:rsid w:val="00A93843"/>
    <w:rsid w:val="00A950C6"/>
    <w:rsid w:val="00A95987"/>
    <w:rsid w:val="00A963CB"/>
    <w:rsid w:val="00A964F7"/>
    <w:rsid w:val="00A96FAA"/>
    <w:rsid w:val="00AA1320"/>
    <w:rsid w:val="00AA2E91"/>
    <w:rsid w:val="00AA2F13"/>
    <w:rsid w:val="00AA56CF"/>
    <w:rsid w:val="00AA56FA"/>
    <w:rsid w:val="00AA6EE5"/>
    <w:rsid w:val="00AB0A75"/>
    <w:rsid w:val="00AB13F8"/>
    <w:rsid w:val="00AB178D"/>
    <w:rsid w:val="00AB194F"/>
    <w:rsid w:val="00AB1FB6"/>
    <w:rsid w:val="00AB2E59"/>
    <w:rsid w:val="00AB3D38"/>
    <w:rsid w:val="00AB4C0A"/>
    <w:rsid w:val="00AB4C97"/>
    <w:rsid w:val="00AB515D"/>
    <w:rsid w:val="00AB525D"/>
    <w:rsid w:val="00AB52AE"/>
    <w:rsid w:val="00AB59EE"/>
    <w:rsid w:val="00AB7221"/>
    <w:rsid w:val="00AC1821"/>
    <w:rsid w:val="00AC1EB9"/>
    <w:rsid w:val="00AC22C9"/>
    <w:rsid w:val="00AC27EC"/>
    <w:rsid w:val="00AC2880"/>
    <w:rsid w:val="00AC3920"/>
    <w:rsid w:val="00AC3D66"/>
    <w:rsid w:val="00AC4801"/>
    <w:rsid w:val="00AC77B8"/>
    <w:rsid w:val="00AD116F"/>
    <w:rsid w:val="00AD224D"/>
    <w:rsid w:val="00AD235B"/>
    <w:rsid w:val="00AD3573"/>
    <w:rsid w:val="00AD36FC"/>
    <w:rsid w:val="00AD4091"/>
    <w:rsid w:val="00AD522F"/>
    <w:rsid w:val="00AD5B09"/>
    <w:rsid w:val="00AD6B4B"/>
    <w:rsid w:val="00AD700A"/>
    <w:rsid w:val="00AE0822"/>
    <w:rsid w:val="00AE32A8"/>
    <w:rsid w:val="00AE3EA4"/>
    <w:rsid w:val="00AE5E85"/>
    <w:rsid w:val="00AE63A4"/>
    <w:rsid w:val="00AE64DD"/>
    <w:rsid w:val="00AE6A1F"/>
    <w:rsid w:val="00AE6AAD"/>
    <w:rsid w:val="00AE78BC"/>
    <w:rsid w:val="00AF0B20"/>
    <w:rsid w:val="00AF0BB1"/>
    <w:rsid w:val="00AF1612"/>
    <w:rsid w:val="00AF456E"/>
    <w:rsid w:val="00AF513F"/>
    <w:rsid w:val="00AF666F"/>
    <w:rsid w:val="00AF794C"/>
    <w:rsid w:val="00B00004"/>
    <w:rsid w:val="00B011E7"/>
    <w:rsid w:val="00B01705"/>
    <w:rsid w:val="00B01AA1"/>
    <w:rsid w:val="00B05BAE"/>
    <w:rsid w:val="00B10326"/>
    <w:rsid w:val="00B10EEE"/>
    <w:rsid w:val="00B12CA0"/>
    <w:rsid w:val="00B162C1"/>
    <w:rsid w:val="00B169F7"/>
    <w:rsid w:val="00B176C5"/>
    <w:rsid w:val="00B1796A"/>
    <w:rsid w:val="00B206EE"/>
    <w:rsid w:val="00B23C35"/>
    <w:rsid w:val="00B260C0"/>
    <w:rsid w:val="00B2626D"/>
    <w:rsid w:val="00B277DD"/>
    <w:rsid w:val="00B279A4"/>
    <w:rsid w:val="00B30049"/>
    <w:rsid w:val="00B30608"/>
    <w:rsid w:val="00B30682"/>
    <w:rsid w:val="00B30A47"/>
    <w:rsid w:val="00B31FB9"/>
    <w:rsid w:val="00B32382"/>
    <w:rsid w:val="00B329E1"/>
    <w:rsid w:val="00B33530"/>
    <w:rsid w:val="00B36700"/>
    <w:rsid w:val="00B4135C"/>
    <w:rsid w:val="00B417C1"/>
    <w:rsid w:val="00B41C7C"/>
    <w:rsid w:val="00B41FE9"/>
    <w:rsid w:val="00B44176"/>
    <w:rsid w:val="00B44B43"/>
    <w:rsid w:val="00B44E9A"/>
    <w:rsid w:val="00B50777"/>
    <w:rsid w:val="00B516CD"/>
    <w:rsid w:val="00B51ED6"/>
    <w:rsid w:val="00B53982"/>
    <w:rsid w:val="00B553CD"/>
    <w:rsid w:val="00B55476"/>
    <w:rsid w:val="00B55AB3"/>
    <w:rsid w:val="00B55FC4"/>
    <w:rsid w:val="00B56288"/>
    <w:rsid w:val="00B6195F"/>
    <w:rsid w:val="00B61F8C"/>
    <w:rsid w:val="00B621E2"/>
    <w:rsid w:val="00B62DD1"/>
    <w:rsid w:val="00B646E3"/>
    <w:rsid w:val="00B64749"/>
    <w:rsid w:val="00B64CCD"/>
    <w:rsid w:val="00B66258"/>
    <w:rsid w:val="00B66605"/>
    <w:rsid w:val="00B71A87"/>
    <w:rsid w:val="00B7247D"/>
    <w:rsid w:val="00B72989"/>
    <w:rsid w:val="00B7299A"/>
    <w:rsid w:val="00B74642"/>
    <w:rsid w:val="00B75CE0"/>
    <w:rsid w:val="00B764D4"/>
    <w:rsid w:val="00B801C5"/>
    <w:rsid w:val="00B80243"/>
    <w:rsid w:val="00B82021"/>
    <w:rsid w:val="00B82400"/>
    <w:rsid w:val="00B842EB"/>
    <w:rsid w:val="00B849E9"/>
    <w:rsid w:val="00B84DCF"/>
    <w:rsid w:val="00B85B17"/>
    <w:rsid w:val="00B870EA"/>
    <w:rsid w:val="00B87A7A"/>
    <w:rsid w:val="00B87D8E"/>
    <w:rsid w:val="00B90C79"/>
    <w:rsid w:val="00B92052"/>
    <w:rsid w:val="00B922B3"/>
    <w:rsid w:val="00BA0164"/>
    <w:rsid w:val="00BA0B8A"/>
    <w:rsid w:val="00BA10C8"/>
    <w:rsid w:val="00BA3732"/>
    <w:rsid w:val="00BA5A49"/>
    <w:rsid w:val="00BA5B8E"/>
    <w:rsid w:val="00BA6965"/>
    <w:rsid w:val="00BA6A57"/>
    <w:rsid w:val="00BB007E"/>
    <w:rsid w:val="00BB0CC1"/>
    <w:rsid w:val="00BB2E81"/>
    <w:rsid w:val="00BB366F"/>
    <w:rsid w:val="00BB3814"/>
    <w:rsid w:val="00BB4F1B"/>
    <w:rsid w:val="00BB55A6"/>
    <w:rsid w:val="00BB682A"/>
    <w:rsid w:val="00BB6FD0"/>
    <w:rsid w:val="00BB7063"/>
    <w:rsid w:val="00BB7629"/>
    <w:rsid w:val="00BB7BDB"/>
    <w:rsid w:val="00BC00A4"/>
    <w:rsid w:val="00BC1D00"/>
    <w:rsid w:val="00BC35B9"/>
    <w:rsid w:val="00BC387F"/>
    <w:rsid w:val="00BC3ACE"/>
    <w:rsid w:val="00BC3E65"/>
    <w:rsid w:val="00BC4D2E"/>
    <w:rsid w:val="00BC643E"/>
    <w:rsid w:val="00BD0CD9"/>
    <w:rsid w:val="00BD1D2D"/>
    <w:rsid w:val="00BD3CC6"/>
    <w:rsid w:val="00BD3E36"/>
    <w:rsid w:val="00BD4150"/>
    <w:rsid w:val="00BD4EA2"/>
    <w:rsid w:val="00BD5FD3"/>
    <w:rsid w:val="00BD6777"/>
    <w:rsid w:val="00BD67D8"/>
    <w:rsid w:val="00BD72B5"/>
    <w:rsid w:val="00BD7E21"/>
    <w:rsid w:val="00BE02B5"/>
    <w:rsid w:val="00BE0C16"/>
    <w:rsid w:val="00BE0C96"/>
    <w:rsid w:val="00BE1864"/>
    <w:rsid w:val="00BE1BD7"/>
    <w:rsid w:val="00BE1F3C"/>
    <w:rsid w:val="00BE24E7"/>
    <w:rsid w:val="00BE29CA"/>
    <w:rsid w:val="00BE2F28"/>
    <w:rsid w:val="00BE354E"/>
    <w:rsid w:val="00BE4099"/>
    <w:rsid w:val="00BE4E48"/>
    <w:rsid w:val="00BF1810"/>
    <w:rsid w:val="00BF2786"/>
    <w:rsid w:val="00BF2806"/>
    <w:rsid w:val="00BF31DC"/>
    <w:rsid w:val="00BF3E33"/>
    <w:rsid w:val="00BF3FFF"/>
    <w:rsid w:val="00BF5A34"/>
    <w:rsid w:val="00BF76C7"/>
    <w:rsid w:val="00BF76D4"/>
    <w:rsid w:val="00C00364"/>
    <w:rsid w:val="00C00991"/>
    <w:rsid w:val="00C01CF4"/>
    <w:rsid w:val="00C01DA2"/>
    <w:rsid w:val="00C02E11"/>
    <w:rsid w:val="00C03DDF"/>
    <w:rsid w:val="00C04CD9"/>
    <w:rsid w:val="00C0653F"/>
    <w:rsid w:val="00C0786D"/>
    <w:rsid w:val="00C10BCF"/>
    <w:rsid w:val="00C112ED"/>
    <w:rsid w:val="00C117A0"/>
    <w:rsid w:val="00C12C55"/>
    <w:rsid w:val="00C12E1A"/>
    <w:rsid w:val="00C14AF4"/>
    <w:rsid w:val="00C21811"/>
    <w:rsid w:val="00C22DDA"/>
    <w:rsid w:val="00C236B5"/>
    <w:rsid w:val="00C23CA7"/>
    <w:rsid w:val="00C24BFB"/>
    <w:rsid w:val="00C25988"/>
    <w:rsid w:val="00C259E2"/>
    <w:rsid w:val="00C26C1E"/>
    <w:rsid w:val="00C3118F"/>
    <w:rsid w:val="00C31EE3"/>
    <w:rsid w:val="00C320EC"/>
    <w:rsid w:val="00C32F89"/>
    <w:rsid w:val="00C33250"/>
    <w:rsid w:val="00C40DB7"/>
    <w:rsid w:val="00C4124D"/>
    <w:rsid w:val="00C42EB5"/>
    <w:rsid w:val="00C447CE"/>
    <w:rsid w:val="00C44DA7"/>
    <w:rsid w:val="00C45A7A"/>
    <w:rsid w:val="00C46070"/>
    <w:rsid w:val="00C465D1"/>
    <w:rsid w:val="00C46E42"/>
    <w:rsid w:val="00C46F72"/>
    <w:rsid w:val="00C47386"/>
    <w:rsid w:val="00C47BD5"/>
    <w:rsid w:val="00C50D0E"/>
    <w:rsid w:val="00C510CB"/>
    <w:rsid w:val="00C52742"/>
    <w:rsid w:val="00C544E3"/>
    <w:rsid w:val="00C5454F"/>
    <w:rsid w:val="00C54596"/>
    <w:rsid w:val="00C54C7C"/>
    <w:rsid w:val="00C554D6"/>
    <w:rsid w:val="00C557C9"/>
    <w:rsid w:val="00C5651B"/>
    <w:rsid w:val="00C56911"/>
    <w:rsid w:val="00C57C4A"/>
    <w:rsid w:val="00C612E3"/>
    <w:rsid w:val="00C62377"/>
    <w:rsid w:val="00C62C63"/>
    <w:rsid w:val="00C63C2D"/>
    <w:rsid w:val="00C64749"/>
    <w:rsid w:val="00C64B05"/>
    <w:rsid w:val="00C65608"/>
    <w:rsid w:val="00C70D07"/>
    <w:rsid w:val="00C71B8F"/>
    <w:rsid w:val="00C73229"/>
    <w:rsid w:val="00C73F9A"/>
    <w:rsid w:val="00C74939"/>
    <w:rsid w:val="00C766CE"/>
    <w:rsid w:val="00C77B01"/>
    <w:rsid w:val="00C805B6"/>
    <w:rsid w:val="00C81705"/>
    <w:rsid w:val="00C825E4"/>
    <w:rsid w:val="00C82F89"/>
    <w:rsid w:val="00C8660F"/>
    <w:rsid w:val="00C86B65"/>
    <w:rsid w:val="00C913AB"/>
    <w:rsid w:val="00C923E3"/>
    <w:rsid w:val="00C92D04"/>
    <w:rsid w:val="00C9316C"/>
    <w:rsid w:val="00C9391F"/>
    <w:rsid w:val="00C9560B"/>
    <w:rsid w:val="00C95637"/>
    <w:rsid w:val="00C96004"/>
    <w:rsid w:val="00C961BB"/>
    <w:rsid w:val="00C963FA"/>
    <w:rsid w:val="00CA0245"/>
    <w:rsid w:val="00CA1968"/>
    <w:rsid w:val="00CA41F6"/>
    <w:rsid w:val="00CA4B45"/>
    <w:rsid w:val="00CA51FC"/>
    <w:rsid w:val="00CA5690"/>
    <w:rsid w:val="00CA5AB6"/>
    <w:rsid w:val="00CA7867"/>
    <w:rsid w:val="00CA7C96"/>
    <w:rsid w:val="00CB1748"/>
    <w:rsid w:val="00CB27B6"/>
    <w:rsid w:val="00CB2B72"/>
    <w:rsid w:val="00CB39D0"/>
    <w:rsid w:val="00CB497D"/>
    <w:rsid w:val="00CB4FC5"/>
    <w:rsid w:val="00CB5AE6"/>
    <w:rsid w:val="00CB63EB"/>
    <w:rsid w:val="00CB6848"/>
    <w:rsid w:val="00CB72C3"/>
    <w:rsid w:val="00CC2F48"/>
    <w:rsid w:val="00CC3704"/>
    <w:rsid w:val="00CC4EDA"/>
    <w:rsid w:val="00CC6DC2"/>
    <w:rsid w:val="00CD002D"/>
    <w:rsid w:val="00CD03AA"/>
    <w:rsid w:val="00CD0527"/>
    <w:rsid w:val="00CD0F45"/>
    <w:rsid w:val="00CD0FC5"/>
    <w:rsid w:val="00CD1768"/>
    <w:rsid w:val="00CD2A4C"/>
    <w:rsid w:val="00CD4C19"/>
    <w:rsid w:val="00CD4C7F"/>
    <w:rsid w:val="00CD578B"/>
    <w:rsid w:val="00CD5CC0"/>
    <w:rsid w:val="00CD5D19"/>
    <w:rsid w:val="00CD6163"/>
    <w:rsid w:val="00CD6343"/>
    <w:rsid w:val="00CE2725"/>
    <w:rsid w:val="00CE2830"/>
    <w:rsid w:val="00CE347A"/>
    <w:rsid w:val="00CE39C4"/>
    <w:rsid w:val="00CE4E5C"/>
    <w:rsid w:val="00CE6DF8"/>
    <w:rsid w:val="00CE7E6B"/>
    <w:rsid w:val="00CF0CFF"/>
    <w:rsid w:val="00CF111B"/>
    <w:rsid w:val="00CF3952"/>
    <w:rsid w:val="00CF39D9"/>
    <w:rsid w:val="00CF3F81"/>
    <w:rsid w:val="00CF5633"/>
    <w:rsid w:val="00CF5674"/>
    <w:rsid w:val="00CF5F70"/>
    <w:rsid w:val="00CF657F"/>
    <w:rsid w:val="00CF6618"/>
    <w:rsid w:val="00CF69CB"/>
    <w:rsid w:val="00CF7022"/>
    <w:rsid w:val="00D005F1"/>
    <w:rsid w:val="00D00BA2"/>
    <w:rsid w:val="00D0221D"/>
    <w:rsid w:val="00D034BF"/>
    <w:rsid w:val="00D04E66"/>
    <w:rsid w:val="00D063DC"/>
    <w:rsid w:val="00D06966"/>
    <w:rsid w:val="00D0783F"/>
    <w:rsid w:val="00D104E0"/>
    <w:rsid w:val="00D10825"/>
    <w:rsid w:val="00D10EDA"/>
    <w:rsid w:val="00D1241A"/>
    <w:rsid w:val="00D135F5"/>
    <w:rsid w:val="00D145F1"/>
    <w:rsid w:val="00D14A83"/>
    <w:rsid w:val="00D1511C"/>
    <w:rsid w:val="00D165FE"/>
    <w:rsid w:val="00D177FA"/>
    <w:rsid w:val="00D17BE2"/>
    <w:rsid w:val="00D207D8"/>
    <w:rsid w:val="00D2174D"/>
    <w:rsid w:val="00D2335F"/>
    <w:rsid w:val="00D23539"/>
    <w:rsid w:val="00D23A91"/>
    <w:rsid w:val="00D23C1B"/>
    <w:rsid w:val="00D2415E"/>
    <w:rsid w:val="00D24AB1"/>
    <w:rsid w:val="00D25B82"/>
    <w:rsid w:val="00D26B5B"/>
    <w:rsid w:val="00D278AD"/>
    <w:rsid w:val="00D32BB9"/>
    <w:rsid w:val="00D33C75"/>
    <w:rsid w:val="00D35D80"/>
    <w:rsid w:val="00D373E6"/>
    <w:rsid w:val="00D41CA6"/>
    <w:rsid w:val="00D41DE9"/>
    <w:rsid w:val="00D43062"/>
    <w:rsid w:val="00D4391F"/>
    <w:rsid w:val="00D4424E"/>
    <w:rsid w:val="00D44A3E"/>
    <w:rsid w:val="00D44C35"/>
    <w:rsid w:val="00D45594"/>
    <w:rsid w:val="00D45FB9"/>
    <w:rsid w:val="00D4684A"/>
    <w:rsid w:val="00D4747E"/>
    <w:rsid w:val="00D47933"/>
    <w:rsid w:val="00D50A65"/>
    <w:rsid w:val="00D512DC"/>
    <w:rsid w:val="00D516FF"/>
    <w:rsid w:val="00D520C6"/>
    <w:rsid w:val="00D55384"/>
    <w:rsid w:val="00D556A6"/>
    <w:rsid w:val="00D55BB1"/>
    <w:rsid w:val="00D56FFB"/>
    <w:rsid w:val="00D5747F"/>
    <w:rsid w:val="00D60063"/>
    <w:rsid w:val="00D601CA"/>
    <w:rsid w:val="00D60B5F"/>
    <w:rsid w:val="00D60FB4"/>
    <w:rsid w:val="00D61431"/>
    <w:rsid w:val="00D63471"/>
    <w:rsid w:val="00D643B4"/>
    <w:rsid w:val="00D648A6"/>
    <w:rsid w:val="00D64AED"/>
    <w:rsid w:val="00D64C39"/>
    <w:rsid w:val="00D66254"/>
    <w:rsid w:val="00D66BD8"/>
    <w:rsid w:val="00D71FC0"/>
    <w:rsid w:val="00D72420"/>
    <w:rsid w:val="00D72A85"/>
    <w:rsid w:val="00D72E8F"/>
    <w:rsid w:val="00D73365"/>
    <w:rsid w:val="00D73DF2"/>
    <w:rsid w:val="00D7469C"/>
    <w:rsid w:val="00D749BF"/>
    <w:rsid w:val="00D77DB9"/>
    <w:rsid w:val="00D8239C"/>
    <w:rsid w:val="00D82B13"/>
    <w:rsid w:val="00D84DB8"/>
    <w:rsid w:val="00D86AEB"/>
    <w:rsid w:val="00D86E94"/>
    <w:rsid w:val="00D8739A"/>
    <w:rsid w:val="00D90724"/>
    <w:rsid w:val="00D91220"/>
    <w:rsid w:val="00D93304"/>
    <w:rsid w:val="00D95FEC"/>
    <w:rsid w:val="00D9608F"/>
    <w:rsid w:val="00D96752"/>
    <w:rsid w:val="00D97386"/>
    <w:rsid w:val="00DA00E4"/>
    <w:rsid w:val="00DA0259"/>
    <w:rsid w:val="00DA3100"/>
    <w:rsid w:val="00DA350B"/>
    <w:rsid w:val="00DA3868"/>
    <w:rsid w:val="00DA4124"/>
    <w:rsid w:val="00DA41F6"/>
    <w:rsid w:val="00DA430C"/>
    <w:rsid w:val="00DA5E79"/>
    <w:rsid w:val="00DA5FE5"/>
    <w:rsid w:val="00DA6F8B"/>
    <w:rsid w:val="00DA782A"/>
    <w:rsid w:val="00DB13C9"/>
    <w:rsid w:val="00DB19A5"/>
    <w:rsid w:val="00DB2F22"/>
    <w:rsid w:val="00DB466E"/>
    <w:rsid w:val="00DB51FC"/>
    <w:rsid w:val="00DB5575"/>
    <w:rsid w:val="00DB5B3E"/>
    <w:rsid w:val="00DB684F"/>
    <w:rsid w:val="00DC065C"/>
    <w:rsid w:val="00DC0AE6"/>
    <w:rsid w:val="00DC1239"/>
    <w:rsid w:val="00DC2EAE"/>
    <w:rsid w:val="00DC37C6"/>
    <w:rsid w:val="00DC4C0D"/>
    <w:rsid w:val="00DC62F8"/>
    <w:rsid w:val="00DC6EA8"/>
    <w:rsid w:val="00DD0404"/>
    <w:rsid w:val="00DD19C0"/>
    <w:rsid w:val="00DD3236"/>
    <w:rsid w:val="00DD3B47"/>
    <w:rsid w:val="00DD44AA"/>
    <w:rsid w:val="00DD4B8D"/>
    <w:rsid w:val="00DD4E65"/>
    <w:rsid w:val="00DD66CA"/>
    <w:rsid w:val="00DD6C6C"/>
    <w:rsid w:val="00DD6DCE"/>
    <w:rsid w:val="00DD7A90"/>
    <w:rsid w:val="00DD7F91"/>
    <w:rsid w:val="00DE03A3"/>
    <w:rsid w:val="00DE2618"/>
    <w:rsid w:val="00DE2650"/>
    <w:rsid w:val="00DE280A"/>
    <w:rsid w:val="00DE31DF"/>
    <w:rsid w:val="00DE3C36"/>
    <w:rsid w:val="00DE3F4C"/>
    <w:rsid w:val="00DE5406"/>
    <w:rsid w:val="00DE55CE"/>
    <w:rsid w:val="00DE5813"/>
    <w:rsid w:val="00DE5CB1"/>
    <w:rsid w:val="00DE614A"/>
    <w:rsid w:val="00DE6960"/>
    <w:rsid w:val="00DE69ED"/>
    <w:rsid w:val="00DE700E"/>
    <w:rsid w:val="00DE7CCE"/>
    <w:rsid w:val="00DE7F4F"/>
    <w:rsid w:val="00DF0AB1"/>
    <w:rsid w:val="00DF104B"/>
    <w:rsid w:val="00DF2A42"/>
    <w:rsid w:val="00DF3624"/>
    <w:rsid w:val="00DF3A19"/>
    <w:rsid w:val="00DF49B2"/>
    <w:rsid w:val="00E00646"/>
    <w:rsid w:val="00E013BA"/>
    <w:rsid w:val="00E0247C"/>
    <w:rsid w:val="00E03E76"/>
    <w:rsid w:val="00E04E2E"/>
    <w:rsid w:val="00E054D7"/>
    <w:rsid w:val="00E05FDE"/>
    <w:rsid w:val="00E06233"/>
    <w:rsid w:val="00E071C5"/>
    <w:rsid w:val="00E07316"/>
    <w:rsid w:val="00E10010"/>
    <w:rsid w:val="00E10155"/>
    <w:rsid w:val="00E1055A"/>
    <w:rsid w:val="00E12691"/>
    <w:rsid w:val="00E12959"/>
    <w:rsid w:val="00E1308E"/>
    <w:rsid w:val="00E159B0"/>
    <w:rsid w:val="00E17709"/>
    <w:rsid w:val="00E17954"/>
    <w:rsid w:val="00E20868"/>
    <w:rsid w:val="00E21F89"/>
    <w:rsid w:val="00E22820"/>
    <w:rsid w:val="00E2293B"/>
    <w:rsid w:val="00E241E4"/>
    <w:rsid w:val="00E249CF"/>
    <w:rsid w:val="00E25D11"/>
    <w:rsid w:val="00E265BB"/>
    <w:rsid w:val="00E26627"/>
    <w:rsid w:val="00E30CC7"/>
    <w:rsid w:val="00E31541"/>
    <w:rsid w:val="00E32007"/>
    <w:rsid w:val="00E320D4"/>
    <w:rsid w:val="00E3359D"/>
    <w:rsid w:val="00E35811"/>
    <w:rsid w:val="00E36F0F"/>
    <w:rsid w:val="00E402C8"/>
    <w:rsid w:val="00E42A20"/>
    <w:rsid w:val="00E42CFA"/>
    <w:rsid w:val="00E42E2D"/>
    <w:rsid w:val="00E43183"/>
    <w:rsid w:val="00E43BBE"/>
    <w:rsid w:val="00E46022"/>
    <w:rsid w:val="00E46A61"/>
    <w:rsid w:val="00E47BA9"/>
    <w:rsid w:val="00E5083A"/>
    <w:rsid w:val="00E50990"/>
    <w:rsid w:val="00E542E6"/>
    <w:rsid w:val="00E5495C"/>
    <w:rsid w:val="00E54B1E"/>
    <w:rsid w:val="00E558F8"/>
    <w:rsid w:val="00E55CF9"/>
    <w:rsid w:val="00E56154"/>
    <w:rsid w:val="00E564C2"/>
    <w:rsid w:val="00E57714"/>
    <w:rsid w:val="00E60DD5"/>
    <w:rsid w:val="00E618ED"/>
    <w:rsid w:val="00E63001"/>
    <w:rsid w:val="00E644BC"/>
    <w:rsid w:val="00E64B9F"/>
    <w:rsid w:val="00E668B3"/>
    <w:rsid w:val="00E66E65"/>
    <w:rsid w:val="00E679F5"/>
    <w:rsid w:val="00E70328"/>
    <w:rsid w:val="00E710DC"/>
    <w:rsid w:val="00E72549"/>
    <w:rsid w:val="00E72F37"/>
    <w:rsid w:val="00E735CA"/>
    <w:rsid w:val="00E74117"/>
    <w:rsid w:val="00E743F7"/>
    <w:rsid w:val="00E74D82"/>
    <w:rsid w:val="00E74DF2"/>
    <w:rsid w:val="00E8217F"/>
    <w:rsid w:val="00E826A5"/>
    <w:rsid w:val="00E83A78"/>
    <w:rsid w:val="00E83A91"/>
    <w:rsid w:val="00E84F49"/>
    <w:rsid w:val="00E8545E"/>
    <w:rsid w:val="00E85A12"/>
    <w:rsid w:val="00E85CC7"/>
    <w:rsid w:val="00E905BE"/>
    <w:rsid w:val="00E90DD4"/>
    <w:rsid w:val="00E91003"/>
    <w:rsid w:val="00E91C5A"/>
    <w:rsid w:val="00E92292"/>
    <w:rsid w:val="00E94FE9"/>
    <w:rsid w:val="00E9560E"/>
    <w:rsid w:val="00E95D7F"/>
    <w:rsid w:val="00E966EC"/>
    <w:rsid w:val="00EA13FB"/>
    <w:rsid w:val="00EA14C2"/>
    <w:rsid w:val="00EA2125"/>
    <w:rsid w:val="00EA2356"/>
    <w:rsid w:val="00EA239B"/>
    <w:rsid w:val="00EA47E5"/>
    <w:rsid w:val="00EA4F87"/>
    <w:rsid w:val="00EA6170"/>
    <w:rsid w:val="00EA68A8"/>
    <w:rsid w:val="00EA73D1"/>
    <w:rsid w:val="00EB0ECA"/>
    <w:rsid w:val="00EB141F"/>
    <w:rsid w:val="00EB1EF2"/>
    <w:rsid w:val="00EB342C"/>
    <w:rsid w:val="00EB4353"/>
    <w:rsid w:val="00EB4837"/>
    <w:rsid w:val="00EB5197"/>
    <w:rsid w:val="00EB568E"/>
    <w:rsid w:val="00EB6829"/>
    <w:rsid w:val="00EC05FD"/>
    <w:rsid w:val="00EC166F"/>
    <w:rsid w:val="00EC1CBB"/>
    <w:rsid w:val="00EC23F7"/>
    <w:rsid w:val="00EC2C46"/>
    <w:rsid w:val="00EC33DD"/>
    <w:rsid w:val="00EC52B3"/>
    <w:rsid w:val="00EC5BD4"/>
    <w:rsid w:val="00EC5D69"/>
    <w:rsid w:val="00EC7446"/>
    <w:rsid w:val="00EC747E"/>
    <w:rsid w:val="00ED2492"/>
    <w:rsid w:val="00ED2655"/>
    <w:rsid w:val="00ED2B74"/>
    <w:rsid w:val="00ED4022"/>
    <w:rsid w:val="00ED5CA2"/>
    <w:rsid w:val="00ED73B7"/>
    <w:rsid w:val="00EE1102"/>
    <w:rsid w:val="00EE155D"/>
    <w:rsid w:val="00EE162A"/>
    <w:rsid w:val="00EE1E15"/>
    <w:rsid w:val="00EE30FE"/>
    <w:rsid w:val="00EE4424"/>
    <w:rsid w:val="00EE4926"/>
    <w:rsid w:val="00EE4B40"/>
    <w:rsid w:val="00EE604E"/>
    <w:rsid w:val="00EE60D1"/>
    <w:rsid w:val="00EE706A"/>
    <w:rsid w:val="00EE7642"/>
    <w:rsid w:val="00EE7AE9"/>
    <w:rsid w:val="00EE7EFA"/>
    <w:rsid w:val="00EF0987"/>
    <w:rsid w:val="00EF123C"/>
    <w:rsid w:val="00EF1416"/>
    <w:rsid w:val="00EF2189"/>
    <w:rsid w:val="00EF278F"/>
    <w:rsid w:val="00EF44F4"/>
    <w:rsid w:val="00EF5AF5"/>
    <w:rsid w:val="00EF6E98"/>
    <w:rsid w:val="00EF73FB"/>
    <w:rsid w:val="00EF757F"/>
    <w:rsid w:val="00F003D7"/>
    <w:rsid w:val="00F02B1D"/>
    <w:rsid w:val="00F02B3E"/>
    <w:rsid w:val="00F02E2D"/>
    <w:rsid w:val="00F030F8"/>
    <w:rsid w:val="00F0423B"/>
    <w:rsid w:val="00F05100"/>
    <w:rsid w:val="00F0685C"/>
    <w:rsid w:val="00F07972"/>
    <w:rsid w:val="00F10187"/>
    <w:rsid w:val="00F1130A"/>
    <w:rsid w:val="00F11610"/>
    <w:rsid w:val="00F12155"/>
    <w:rsid w:val="00F13622"/>
    <w:rsid w:val="00F13B19"/>
    <w:rsid w:val="00F1534D"/>
    <w:rsid w:val="00F16B66"/>
    <w:rsid w:val="00F16D2E"/>
    <w:rsid w:val="00F20E14"/>
    <w:rsid w:val="00F2299F"/>
    <w:rsid w:val="00F247BE"/>
    <w:rsid w:val="00F24F8E"/>
    <w:rsid w:val="00F25CC0"/>
    <w:rsid w:val="00F25F3D"/>
    <w:rsid w:val="00F27103"/>
    <w:rsid w:val="00F27414"/>
    <w:rsid w:val="00F27AEB"/>
    <w:rsid w:val="00F27ECE"/>
    <w:rsid w:val="00F30BF9"/>
    <w:rsid w:val="00F319D0"/>
    <w:rsid w:val="00F31E48"/>
    <w:rsid w:val="00F35156"/>
    <w:rsid w:val="00F3578E"/>
    <w:rsid w:val="00F359AF"/>
    <w:rsid w:val="00F37BF4"/>
    <w:rsid w:val="00F400B9"/>
    <w:rsid w:val="00F405EC"/>
    <w:rsid w:val="00F4074F"/>
    <w:rsid w:val="00F40CCD"/>
    <w:rsid w:val="00F40FD9"/>
    <w:rsid w:val="00F41F0F"/>
    <w:rsid w:val="00F41F20"/>
    <w:rsid w:val="00F41F9C"/>
    <w:rsid w:val="00F43427"/>
    <w:rsid w:val="00F44217"/>
    <w:rsid w:val="00F44BD2"/>
    <w:rsid w:val="00F46B90"/>
    <w:rsid w:val="00F46FA1"/>
    <w:rsid w:val="00F47760"/>
    <w:rsid w:val="00F47784"/>
    <w:rsid w:val="00F51A0F"/>
    <w:rsid w:val="00F51B73"/>
    <w:rsid w:val="00F521AE"/>
    <w:rsid w:val="00F53A56"/>
    <w:rsid w:val="00F53F51"/>
    <w:rsid w:val="00F543F6"/>
    <w:rsid w:val="00F5482D"/>
    <w:rsid w:val="00F562E3"/>
    <w:rsid w:val="00F564B0"/>
    <w:rsid w:val="00F57360"/>
    <w:rsid w:val="00F6035F"/>
    <w:rsid w:val="00F619FE"/>
    <w:rsid w:val="00F62014"/>
    <w:rsid w:val="00F6321F"/>
    <w:rsid w:val="00F63284"/>
    <w:rsid w:val="00F63964"/>
    <w:rsid w:val="00F6456A"/>
    <w:rsid w:val="00F651C5"/>
    <w:rsid w:val="00F71970"/>
    <w:rsid w:val="00F7239E"/>
    <w:rsid w:val="00F7299E"/>
    <w:rsid w:val="00F72BA8"/>
    <w:rsid w:val="00F747D9"/>
    <w:rsid w:val="00F752B4"/>
    <w:rsid w:val="00F75783"/>
    <w:rsid w:val="00F7777F"/>
    <w:rsid w:val="00F77BB6"/>
    <w:rsid w:val="00F83EB5"/>
    <w:rsid w:val="00F841DB"/>
    <w:rsid w:val="00F84C7A"/>
    <w:rsid w:val="00F8512B"/>
    <w:rsid w:val="00F8591E"/>
    <w:rsid w:val="00F861E1"/>
    <w:rsid w:val="00F86D67"/>
    <w:rsid w:val="00F87CF3"/>
    <w:rsid w:val="00F90934"/>
    <w:rsid w:val="00F914BD"/>
    <w:rsid w:val="00F9187D"/>
    <w:rsid w:val="00F92959"/>
    <w:rsid w:val="00F92C11"/>
    <w:rsid w:val="00F93175"/>
    <w:rsid w:val="00F9367E"/>
    <w:rsid w:val="00F94D5B"/>
    <w:rsid w:val="00F95ACA"/>
    <w:rsid w:val="00F95D05"/>
    <w:rsid w:val="00F960AF"/>
    <w:rsid w:val="00F96AD2"/>
    <w:rsid w:val="00F96BA4"/>
    <w:rsid w:val="00F97A8D"/>
    <w:rsid w:val="00F97C0B"/>
    <w:rsid w:val="00FA0B18"/>
    <w:rsid w:val="00FA1C94"/>
    <w:rsid w:val="00FA1DFC"/>
    <w:rsid w:val="00FA45FC"/>
    <w:rsid w:val="00FA7AC6"/>
    <w:rsid w:val="00FB0A99"/>
    <w:rsid w:val="00FB26F4"/>
    <w:rsid w:val="00FB347F"/>
    <w:rsid w:val="00FB5EE7"/>
    <w:rsid w:val="00FB7F9B"/>
    <w:rsid w:val="00FC0558"/>
    <w:rsid w:val="00FC0F7D"/>
    <w:rsid w:val="00FC19D1"/>
    <w:rsid w:val="00FC1B08"/>
    <w:rsid w:val="00FC1B6B"/>
    <w:rsid w:val="00FC2B2B"/>
    <w:rsid w:val="00FC47A9"/>
    <w:rsid w:val="00FC4C32"/>
    <w:rsid w:val="00FC4C98"/>
    <w:rsid w:val="00FC5BEE"/>
    <w:rsid w:val="00FC7BEC"/>
    <w:rsid w:val="00FD00D3"/>
    <w:rsid w:val="00FD07C9"/>
    <w:rsid w:val="00FD173F"/>
    <w:rsid w:val="00FD2A36"/>
    <w:rsid w:val="00FD2B0E"/>
    <w:rsid w:val="00FD2DD3"/>
    <w:rsid w:val="00FD3196"/>
    <w:rsid w:val="00FD3D52"/>
    <w:rsid w:val="00FD3E1A"/>
    <w:rsid w:val="00FD48F4"/>
    <w:rsid w:val="00FD59DD"/>
    <w:rsid w:val="00FD70F7"/>
    <w:rsid w:val="00FD71A5"/>
    <w:rsid w:val="00FE1F94"/>
    <w:rsid w:val="00FE3ACE"/>
    <w:rsid w:val="00FE5D3F"/>
    <w:rsid w:val="00FE5EC4"/>
    <w:rsid w:val="00FE6D11"/>
    <w:rsid w:val="00FE6E49"/>
    <w:rsid w:val="00FE7141"/>
    <w:rsid w:val="00FF0223"/>
    <w:rsid w:val="00FF0C15"/>
    <w:rsid w:val="00FF0D58"/>
    <w:rsid w:val="00FF48A7"/>
    <w:rsid w:val="00FF59EE"/>
    <w:rsid w:val="00FF5A0B"/>
    <w:rsid w:val="00FF64F1"/>
    <w:rsid w:val="00FF6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8320D6"/>
  <w15:docId w15:val="{CB522DD5-22F5-48DF-8B85-14C840DFF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47B"/>
    <w:rPr>
      <w:rFonts w:ascii="Calibri" w:eastAsia="Times New Roman" w:hAnsi="Calibri"/>
      <w:sz w:val="22"/>
      <w:szCs w:val="22"/>
      <w:lang w:eastAsia="ru-RU"/>
    </w:rPr>
  </w:style>
  <w:style w:type="paragraph" w:styleId="1">
    <w:name w:val="heading 1"/>
    <w:basedOn w:val="a"/>
    <w:next w:val="a"/>
    <w:link w:val="10"/>
    <w:qFormat/>
    <w:rsid w:val="00815961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qFormat/>
    <w:rsid w:val="00625313"/>
    <w:pPr>
      <w:keepNext/>
      <w:numPr>
        <w:ilvl w:val="1"/>
        <w:numId w:val="1"/>
      </w:numPr>
      <w:suppressAutoHyphens/>
      <w:spacing w:after="0" w:line="240" w:lineRule="auto"/>
      <w:ind w:hanging="540"/>
      <w:outlineLvl w:val="1"/>
    </w:pPr>
    <w:rPr>
      <w:rFonts w:ascii="Times New Roman" w:hAnsi="Times New Roman"/>
      <w:b/>
      <w:sz w:val="24"/>
      <w:szCs w:val="20"/>
      <w:lang w:val="x-none" w:eastAsia="zh-CN"/>
    </w:rPr>
  </w:style>
  <w:style w:type="paragraph" w:styleId="3">
    <w:name w:val="heading 3"/>
    <w:basedOn w:val="a"/>
    <w:next w:val="a"/>
    <w:link w:val="30"/>
    <w:qFormat/>
    <w:rsid w:val="00625313"/>
    <w:pPr>
      <w:keepNext/>
      <w:numPr>
        <w:ilvl w:val="2"/>
        <w:numId w:val="1"/>
      </w:numPr>
      <w:suppressAutoHyphens/>
      <w:spacing w:after="0" w:line="240" w:lineRule="auto"/>
      <w:ind w:left="708" w:hanging="540"/>
      <w:jc w:val="center"/>
      <w:outlineLvl w:val="2"/>
    </w:pPr>
    <w:rPr>
      <w:rFonts w:ascii="Times New Roman" w:hAnsi="Times New Roman"/>
      <w:b/>
      <w:sz w:val="24"/>
      <w:szCs w:val="20"/>
      <w:lang w:val="x-none" w:eastAsia="zh-CN"/>
    </w:rPr>
  </w:style>
  <w:style w:type="paragraph" w:styleId="5">
    <w:name w:val="heading 5"/>
    <w:basedOn w:val="a"/>
    <w:next w:val="a"/>
    <w:link w:val="50"/>
    <w:qFormat/>
    <w:rsid w:val="00625313"/>
    <w:pPr>
      <w:numPr>
        <w:ilvl w:val="4"/>
        <w:numId w:val="1"/>
      </w:numPr>
      <w:suppressAutoHyphens/>
      <w:spacing w:before="240" w:after="60" w:line="240" w:lineRule="auto"/>
      <w:outlineLvl w:val="4"/>
    </w:pPr>
    <w:rPr>
      <w:rFonts w:cs="Calibri"/>
      <w:b/>
      <w:bCs/>
      <w:i/>
      <w:iCs/>
      <w:sz w:val="26"/>
      <w:szCs w:val="26"/>
      <w:lang w:val="x-none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8147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68147B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qFormat/>
    <w:rsid w:val="0031754D"/>
    <w:pPr>
      <w:ind w:left="720"/>
      <w:contextualSpacing/>
    </w:pPr>
  </w:style>
  <w:style w:type="paragraph" w:customStyle="1" w:styleId="ConsPlusNormal">
    <w:name w:val="ConsPlusNormal"/>
    <w:rsid w:val="007410B1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lang w:eastAsia="ru-RU"/>
    </w:rPr>
  </w:style>
  <w:style w:type="paragraph" w:customStyle="1" w:styleId="ConsPlusTitle">
    <w:name w:val="ConsPlusTitle"/>
    <w:uiPriority w:val="99"/>
    <w:rsid w:val="007410B1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b/>
      <w:bCs/>
      <w:lang w:eastAsia="ru-RU"/>
    </w:rPr>
  </w:style>
  <w:style w:type="paragraph" w:customStyle="1" w:styleId="ConsPlusCell">
    <w:name w:val="ConsPlusCell"/>
    <w:rsid w:val="007410B1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lang w:eastAsia="ru-RU"/>
    </w:rPr>
  </w:style>
  <w:style w:type="paragraph" w:styleId="a5">
    <w:name w:val="header"/>
    <w:basedOn w:val="a"/>
    <w:link w:val="a6"/>
    <w:uiPriority w:val="99"/>
    <w:unhideWhenUsed/>
    <w:rsid w:val="00817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17ACC"/>
    <w:rPr>
      <w:rFonts w:ascii="Calibri" w:eastAsia="Times New Roman" w:hAnsi="Calibri"/>
      <w:sz w:val="22"/>
      <w:szCs w:val="22"/>
      <w:lang w:eastAsia="ru-RU"/>
    </w:rPr>
  </w:style>
  <w:style w:type="paragraph" w:styleId="a7">
    <w:name w:val="footer"/>
    <w:basedOn w:val="a"/>
    <w:link w:val="a8"/>
    <w:unhideWhenUsed/>
    <w:rsid w:val="00817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17ACC"/>
    <w:rPr>
      <w:rFonts w:ascii="Calibri" w:eastAsia="Times New Roman" w:hAnsi="Calibri"/>
      <w:sz w:val="22"/>
      <w:szCs w:val="22"/>
      <w:lang w:eastAsia="ru-RU"/>
    </w:rPr>
  </w:style>
  <w:style w:type="character" w:customStyle="1" w:styleId="a9">
    <w:name w:val="Текст сноски Знак"/>
    <w:basedOn w:val="a0"/>
    <w:link w:val="aa"/>
    <w:semiHidden/>
    <w:rsid w:val="00A719CA"/>
    <w:rPr>
      <w:rFonts w:eastAsia="Calibri"/>
      <w:sz w:val="20"/>
      <w:szCs w:val="20"/>
      <w:lang w:eastAsia="ru-RU"/>
    </w:rPr>
  </w:style>
  <w:style w:type="paragraph" w:styleId="aa">
    <w:name w:val="footnote text"/>
    <w:basedOn w:val="a"/>
    <w:link w:val="a9"/>
    <w:semiHidden/>
    <w:rsid w:val="00A719CA"/>
    <w:pPr>
      <w:spacing w:after="0" w:line="240" w:lineRule="auto"/>
    </w:pPr>
    <w:rPr>
      <w:rFonts w:ascii="Times New Roman" w:eastAsia="Calibri" w:hAnsi="Times New Roman"/>
      <w:sz w:val="20"/>
      <w:szCs w:val="20"/>
    </w:rPr>
  </w:style>
  <w:style w:type="character" w:customStyle="1" w:styleId="ab">
    <w:name w:val="Текст выноски Знак"/>
    <w:basedOn w:val="a0"/>
    <w:link w:val="ac"/>
    <w:uiPriority w:val="99"/>
    <w:semiHidden/>
    <w:rsid w:val="00A719CA"/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styleId="ac">
    <w:name w:val="Balloon Text"/>
    <w:basedOn w:val="a"/>
    <w:link w:val="ab"/>
    <w:unhideWhenUsed/>
    <w:rsid w:val="00A719CA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b/>
      <w:bCs/>
      <w:sz w:val="16"/>
      <w:szCs w:val="16"/>
    </w:rPr>
  </w:style>
  <w:style w:type="character" w:customStyle="1" w:styleId="ad">
    <w:name w:val="Гипертекстовая ссылка"/>
    <w:rsid w:val="00A719CA"/>
    <w:rPr>
      <w:b/>
      <w:bCs/>
      <w:color w:val="008000"/>
    </w:rPr>
  </w:style>
  <w:style w:type="paragraph" w:customStyle="1" w:styleId="Heading">
    <w:name w:val="Heading"/>
    <w:rsid w:val="00A719CA"/>
    <w:pPr>
      <w:widowControl w:val="0"/>
      <w:autoSpaceDE w:val="0"/>
      <w:autoSpaceDN w:val="0"/>
      <w:adjustRightInd w:val="0"/>
      <w:spacing w:after="0" w:line="240" w:lineRule="auto"/>
    </w:pPr>
    <w:rPr>
      <w:rFonts w:ascii="System" w:eastAsia="Times New Roman" w:hAnsi="System" w:cs="System"/>
      <w:b/>
      <w:bCs/>
      <w:lang w:eastAsia="ru-RU"/>
    </w:rPr>
  </w:style>
  <w:style w:type="character" w:styleId="ae">
    <w:name w:val="footnote reference"/>
    <w:basedOn w:val="a0"/>
    <w:semiHidden/>
    <w:rsid w:val="00A719CA"/>
    <w:rPr>
      <w:rFonts w:cs="Times New Roman"/>
      <w:vertAlign w:val="superscript"/>
    </w:rPr>
  </w:style>
  <w:style w:type="paragraph" w:styleId="af">
    <w:name w:val="No Spacing"/>
    <w:qFormat/>
    <w:rsid w:val="006A1CE8"/>
    <w:pPr>
      <w:spacing w:after="0" w:line="240" w:lineRule="auto"/>
    </w:pPr>
    <w:rPr>
      <w:rFonts w:ascii="Calibri" w:eastAsia="Calibri" w:hAnsi="Calibri" w:cs="Calibri"/>
      <w:sz w:val="22"/>
      <w:szCs w:val="22"/>
    </w:rPr>
  </w:style>
  <w:style w:type="character" w:customStyle="1" w:styleId="11">
    <w:name w:val="Нижний колонтитул Знак1"/>
    <w:basedOn w:val="a0"/>
    <w:uiPriority w:val="99"/>
    <w:semiHidden/>
    <w:rsid w:val="006A1CE8"/>
    <w:rPr>
      <w:rFonts w:ascii="System" w:eastAsia="Times New Roman" w:hAnsi="System" w:cs="System"/>
      <w:b/>
      <w:bCs/>
      <w:sz w:val="24"/>
      <w:szCs w:val="24"/>
    </w:rPr>
  </w:style>
  <w:style w:type="character" w:customStyle="1" w:styleId="af0">
    <w:name w:val="Цветовое выделение"/>
    <w:uiPriority w:val="99"/>
    <w:rsid w:val="006A1CE8"/>
    <w:rPr>
      <w:b/>
      <w:bCs/>
      <w:color w:val="000080"/>
    </w:rPr>
  </w:style>
  <w:style w:type="character" w:customStyle="1" w:styleId="10">
    <w:name w:val="Заголовок 1 Знак"/>
    <w:basedOn w:val="a0"/>
    <w:link w:val="1"/>
    <w:uiPriority w:val="9"/>
    <w:rsid w:val="00815961"/>
    <w:rPr>
      <w:rFonts w:ascii="Cambria" w:eastAsia="Times New Roman" w:hAnsi="Cambria"/>
      <w:b/>
      <w:bCs/>
      <w:kern w:val="32"/>
      <w:sz w:val="32"/>
      <w:szCs w:val="32"/>
    </w:rPr>
  </w:style>
  <w:style w:type="paragraph" w:customStyle="1" w:styleId="af1">
    <w:name w:val="Нормальный (таблица)"/>
    <w:basedOn w:val="a"/>
    <w:next w:val="a"/>
    <w:rsid w:val="0081596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Arial"/>
      <w:sz w:val="24"/>
      <w:szCs w:val="24"/>
    </w:rPr>
  </w:style>
  <w:style w:type="character" w:styleId="af2">
    <w:name w:val="Hyperlink"/>
    <w:unhideWhenUsed/>
    <w:rsid w:val="00815961"/>
    <w:rPr>
      <w:color w:val="0000FF"/>
      <w:u w:val="single"/>
    </w:rPr>
  </w:style>
  <w:style w:type="character" w:styleId="af3">
    <w:name w:val="page number"/>
    <w:rsid w:val="006545A9"/>
    <w:rPr>
      <w:rFonts w:cs="Times New Roman"/>
    </w:rPr>
  </w:style>
  <w:style w:type="paragraph" w:customStyle="1" w:styleId="af4">
    <w:name w:val="Таблицы (моноширинный)"/>
    <w:basedOn w:val="a"/>
    <w:next w:val="a"/>
    <w:uiPriority w:val="99"/>
    <w:rsid w:val="006545A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0"/>
      <w:szCs w:val="20"/>
    </w:rPr>
  </w:style>
  <w:style w:type="character" w:customStyle="1" w:styleId="WW8Num1z2">
    <w:name w:val="WW8Num1z2"/>
    <w:rsid w:val="00C544E3"/>
  </w:style>
  <w:style w:type="character" w:customStyle="1" w:styleId="20">
    <w:name w:val="Заголовок 2 Знак"/>
    <w:basedOn w:val="a0"/>
    <w:link w:val="2"/>
    <w:rsid w:val="00625313"/>
    <w:rPr>
      <w:rFonts w:eastAsia="Times New Roman"/>
      <w:b/>
      <w:szCs w:val="20"/>
      <w:lang w:val="x-none" w:eastAsia="zh-CN"/>
    </w:rPr>
  </w:style>
  <w:style w:type="character" w:customStyle="1" w:styleId="30">
    <w:name w:val="Заголовок 3 Знак"/>
    <w:basedOn w:val="a0"/>
    <w:link w:val="3"/>
    <w:rsid w:val="00625313"/>
    <w:rPr>
      <w:rFonts w:eastAsia="Times New Roman"/>
      <w:b/>
      <w:szCs w:val="20"/>
      <w:lang w:val="x-none" w:eastAsia="zh-CN"/>
    </w:rPr>
  </w:style>
  <w:style w:type="character" w:customStyle="1" w:styleId="50">
    <w:name w:val="Заголовок 5 Знак"/>
    <w:basedOn w:val="a0"/>
    <w:link w:val="5"/>
    <w:rsid w:val="00625313"/>
    <w:rPr>
      <w:rFonts w:ascii="Calibri" w:eastAsia="Times New Roman" w:hAnsi="Calibri" w:cs="Calibri"/>
      <w:b/>
      <w:bCs/>
      <w:i/>
      <w:iCs/>
      <w:sz w:val="26"/>
      <w:szCs w:val="26"/>
      <w:lang w:val="x-none" w:eastAsia="zh-CN"/>
    </w:rPr>
  </w:style>
  <w:style w:type="character" w:customStyle="1" w:styleId="WW8Num1z0">
    <w:name w:val="WW8Num1z0"/>
    <w:rsid w:val="00625313"/>
  </w:style>
  <w:style w:type="character" w:customStyle="1" w:styleId="WW8Num1z1">
    <w:name w:val="WW8Num1z1"/>
    <w:rsid w:val="00625313"/>
  </w:style>
  <w:style w:type="character" w:customStyle="1" w:styleId="WW8Num1z3">
    <w:name w:val="WW8Num1z3"/>
    <w:rsid w:val="00625313"/>
  </w:style>
  <w:style w:type="character" w:customStyle="1" w:styleId="WW8Num1z4">
    <w:name w:val="WW8Num1z4"/>
    <w:rsid w:val="00625313"/>
  </w:style>
  <w:style w:type="character" w:customStyle="1" w:styleId="WW8Num1z5">
    <w:name w:val="WW8Num1z5"/>
    <w:rsid w:val="00625313"/>
  </w:style>
  <w:style w:type="character" w:customStyle="1" w:styleId="WW8Num1z6">
    <w:name w:val="WW8Num1z6"/>
    <w:rsid w:val="00625313"/>
  </w:style>
  <w:style w:type="character" w:customStyle="1" w:styleId="WW8Num1z7">
    <w:name w:val="WW8Num1z7"/>
    <w:rsid w:val="00625313"/>
  </w:style>
  <w:style w:type="character" w:customStyle="1" w:styleId="WW8Num1z8">
    <w:name w:val="WW8Num1z8"/>
    <w:rsid w:val="00625313"/>
  </w:style>
  <w:style w:type="character" w:customStyle="1" w:styleId="WW8Num2z0">
    <w:name w:val="WW8Num2z0"/>
    <w:rsid w:val="00625313"/>
    <w:rPr>
      <w:rFonts w:ascii="Symbol" w:hAnsi="Symbol" w:cs="Symbol" w:hint="default"/>
      <w:szCs w:val="27"/>
    </w:rPr>
  </w:style>
  <w:style w:type="character" w:customStyle="1" w:styleId="WW8Num3z0">
    <w:name w:val="WW8Num3z0"/>
    <w:rsid w:val="00625313"/>
    <w:rPr>
      <w:rFonts w:ascii="Symbol" w:hAnsi="Symbol" w:cs="Symbol" w:hint="default"/>
      <w:szCs w:val="27"/>
    </w:rPr>
  </w:style>
  <w:style w:type="character" w:customStyle="1" w:styleId="WW8Num3z1">
    <w:name w:val="WW8Num3z1"/>
    <w:rsid w:val="00625313"/>
    <w:rPr>
      <w:rFonts w:ascii="Courier New" w:hAnsi="Courier New" w:cs="Courier New" w:hint="default"/>
    </w:rPr>
  </w:style>
  <w:style w:type="character" w:customStyle="1" w:styleId="WW8Num3z2">
    <w:name w:val="WW8Num3z2"/>
    <w:rsid w:val="00625313"/>
    <w:rPr>
      <w:rFonts w:ascii="Wingdings" w:hAnsi="Wingdings" w:cs="Wingdings" w:hint="default"/>
    </w:rPr>
  </w:style>
  <w:style w:type="character" w:customStyle="1" w:styleId="WW8Num3z3">
    <w:name w:val="WW8Num3z3"/>
    <w:rsid w:val="00625313"/>
  </w:style>
  <w:style w:type="character" w:customStyle="1" w:styleId="WW8Num3z4">
    <w:name w:val="WW8Num3z4"/>
    <w:rsid w:val="00625313"/>
  </w:style>
  <w:style w:type="character" w:customStyle="1" w:styleId="WW8Num3z5">
    <w:name w:val="WW8Num3z5"/>
    <w:rsid w:val="00625313"/>
  </w:style>
  <w:style w:type="character" w:customStyle="1" w:styleId="WW8Num3z6">
    <w:name w:val="WW8Num3z6"/>
    <w:rsid w:val="00625313"/>
  </w:style>
  <w:style w:type="character" w:customStyle="1" w:styleId="WW8Num3z7">
    <w:name w:val="WW8Num3z7"/>
    <w:rsid w:val="00625313"/>
  </w:style>
  <w:style w:type="character" w:customStyle="1" w:styleId="WW8Num3z8">
    <w:name w:val="WW8Num3z8"/>
    <w:rsid w:val="00625313"/>
  </w:style>
  <w:style w:type="character" w:customStyle="1" w:styleId="WW8Num4z0">
    <w:name w:val="WW8Num4z0"/>
    <w:rsid w:val="00625313"/>
    <w:rPr>
      <w:rFonts w:hint="default"/>
    </w:rPr>
  </w:style>
  <w:style w:type="character" w:customStyle="1" w:styleId="WW8Num5z0">
    <w:name w:val="WW8Num5z0"/>
    <w:rsid w:val="00625313"/>
    <w:rPr>
      <w:rFonts w:hint="default"/>
    </w:rPr>
  </w:style>
  <w:style w:type="character" w:customStyle="1" w:styleId="WW8Num2z1">
    <w:name w:val="WW8Num2z1"/>
    <w:rsid w:val="00625313"/>
    <w:rPr>
      <w:rFonts w:ascii="Courier New" w:hAnsi="Courier New" w:cs="Courier New" w:hint="default"/>
    </w:rPr>
  </w:style>
  <w:style w:type="character" w:customStyle="1" w:styleId="WW8Num2z2">
    <w:name w:val="WW8Num2z2"/>
    <w:rsid w:val="00625313"/>
    <w:rPr>
      <w:rFonts w:ascii="Wingdings" w:hAnsi="Wingdings" w:cs="Wingdings" w:hint="default"/>
    </w:rPr>
  </w:style>
  <w:style w:type="character" w:customStyle="1" w:styleId="WW8Num4z1">
    <w:name w:val="WW8Num4z1"/>
    <w:rsid w:val="00625313"/>
  </w:style>
  <w:style w:type="character" w:customStyle="1" w:styleId="WW8Num4z2">
    <w:name w:val="WW8Num4z2"/>
    <w:rsid w:val="00625313"/>
  </w:style>
  <w:style w:type="character" w:customStyle="1" w:styleId="WW8Num4z3">
    <w:name w:val="WW8Num4z3"/>
    <w:rsid w:val="00625313"/>
  </w:style>
  <w:style w:type="character" w:customStyle="1" w:styleId="WW8Num4z4">
    <w:name w:val="WW8Num4z4"/>
    <w:rsid w:val="00625313"/>
  </w:style>
  <w:style w:type="character" w:customStyle="1" w:styleId="WW8Num4z5">
    <w:name w:val="WW8Num4z5"/>
    <w:rsid w:val="00625313"/>
  </w:style>
  <w:style w:type="character" w:customStyle="1" w:styleId="WW8Num4z6">
    <w:name w:val="WW8Num4z6"/>
    <w:rsid w:val="00625313"/>
  </w:style>
  <w:style w:type="character" w:customStyle="1" w:styleId="WW8Num4z7">
    <w:name w:val="WW8Num4z7"/>
    <w:rsid w:val="00625313"/>
  </w:style>
  <w:style w:type="character" w:customStyle="1" w:styleId="WW8Num4z8">
    <w:name w:val="WW8Num4z8"/>
    <w:rsid w:val="00625313"/>
  </w:style>
  <w:style w:type="character" w:customStyle="1" w:styleId="WW8Num5z1">
    <w:name w:val="WW8Num5z1"/>
    <w:rsid w:val="00625313"/>
  </w:style>
  <w:style w:type="character" w:customStyle="1" w:styleId="WW8Num5z2">
    <w:name w:val="WW8Num5z2"/>
    <w:rsid w:val="00625313"/>
  </w:style>
  <w:style w:type="character" w:customStyle="1" w:styleId="WW8Num5z3">
    <w:name w:val="WW8Num5z3"/>
    <w:rsid w:val="00625313"/>
  </w:style>
  <w:style w:type="character" w:customStyle="1" w:styleId="WW8Num5z4">
    <w:name w:val="WW8Num5z4"/>
    <w:rsid w:val="00625313"/>
  </w:style>
  <w:style w:type="character" w:customStyle="1" w:styleId="WW8Num5z5">
    <w:name w:val="WW8Num5z5"/>
    <w:rsid w:val="00625313"/>
  </w:style>
  <w:style w:type="character" w:customStyle="1" w:styleId="WW8Num5z6">
    <w:name w:val="WW8Num5z6"/>
    <w:rsid w:val="00625313"/>
  </w:style>
  <w:style w:type="character" w:customStyle="1" w:styleId="WW8Num5z7">
    <w:name w:val="WW8Num5z7"/>
    <w:rsid w:val="00625313"/>
  </w:style>
  <w:style w:type="character" w:customStyle="1" w:styleId="WW8Num5z8">
    <w:name w:val="WW8Num5z8"/>
    <w:rsid w:val="00625313"/>
  </w:style>
  <w:style w:type="character" w:customStyle="1" w:styleId="WW8Num6z0">
    <w:name w:val="WW8Num6z0"/>
    <w:rsid w:val="00625313"/>
    <w:rPr>
      <w:rFonts w:hint="default"/>
      <w:b/>
    </w:rPr>
  </w:style>
  <w:style w:type="character" w:customStyle="1" w:styleId="WW8Num6z1">
    <w:name w:val="WW8Num6z1"/>
    <w:rsid w:val="00625313"/>
  </w:style>
  <w:style w:type="character" w:customStyle="1" w:styleId="WW8Num6z2">
    <w:name w:val="WW8Num6z2"/>
    <w:rsid w:val="00625313"/>
  </w:style>
  <w:style w:type="character" w:customStyle="1" w:styleId="WW8Num6z3">
    <w:name w:val="WW8Num6z3"/>
    <w:rsid w:val="00625313"/>
  </w:style>
  <w:style w:type="character" w:customStyle="1" w:styleId="WW8Num6z4">
    <w:name w:val="WW8Num6z4"/>
    <w:rsid w:val="00625313"/>
  </w:style>
  <w:style w:type="character" w:customStyle="1" w:styleId="WW8Num6z5">
    <w:name w:val="WW8Num6z5"/>
    <w:rsid w:val="00625313"/>
  </w:style>
  <w:style w:type="character" w:customStyle="1" w:styleId="WW8Num6z6">
    <w:name w:val="WW8Num6z6"/>
    <w:rsid w:val="00625313"/>
  </w:style>
  <w:style w:type="character" w:customStyle="1" w:styleId="WW8Num6z7">
    <w:name w:val="WW8Num6z7"/>
    <w:rsid w:val="00625313"/>
  </w:style>
  <w:style w:type="character" w:customStyle="1" w:styleId="WW8Num6z8">
    <w:name w:val="WW8Num6z8"/>
    <w:rsid w:val="00625313"/>
  </w:style>
  <w:style w:type="character" w:customStyle="1" w:styleId="WW8Num7z0">
    <w:name w:val="WW8Num7z0"/>
    <w:rsid w:val="00625313"/>
    <w:rPr>
      <w:rFonts w:hint="default"/>
      <w:b/>
    </w:rPr>
  </w:style>
  <w:style w:type="character" w:customStyle="1" w:styleId="WW8Num7z1">
    <w:name w:val="WW8Num7z1"/>
    <w:rsid w:val="00625313"/>
  </w:style>
  <w:style w:type="character" w:customStyle="1" w:styleId="WW8Num7z2">
    <w:name w:val="WW8Num7z2"/>
    <w:rsid w:val="00625313"/>
  </w:style>
  <w:style w:type="character" w:customStyle="1" w:styleId="WW8Num7z3">
    <w:name w:val="WW8Num7z3"/>
    <w:rsid w:val="00625313"/>
  </w:style>
  <w:style w:type="character" w:customStyle="1" w:styleId="WW8Num7z4">
    <w:name w:val="WW8Num7z4"/>
    <w:rsid w:val="00625313"/>
  </w:style>
  <w:style w:type="character" w:customStyle="1" w:styleId="WW8Num7z5">
    <w:name w:val="WW8Num7z5"/>
    <w:rsid w:val="00625313"/>
  </w:style>
  <w:style w:type="character" w:customStyle="1" w:styleId="WW8Num7z6">
    <w:name w:val="WW8Num7z6"/>
    <w:rsid w:val="00625313"/>
  </w:style>
  <w:style w:type="character" w:customStyle="1" w:styleId="WW8Num7z7">
    <w:name w:val="WW8Num7z7"/>
    <w:rsid w:val="00625313"/>
  </w:style>
  <w:style w:type="character" w:customStyle="1" w:styleId="WW8Num7z8">
    <w:name w:val="WW8Num7z8"/>
    <w:rsid w:val="00625313"/>
  </w:style>
  <w:style w:type="character" w:customStyle="1" w:styleId="WW8Num8z0">
    <w:name w:val="WW8Num8z0"/>
    <w:rsid w:val="00625313"/>
    <w:rPr>
      <w:rFonts w:hint="default"/>
      <w:b/>
    </w:rPr>
  </w:style>
  <w:style w:type="character" w:customStyle="1" w:styleId="WW8Num8z1">
    <w:name w:val="WW8Num8z1"/>
    <w:rsid w:val="00625313"/>
  </w:style>
  <w:style w:type="character" w:customStyle="1" w:styleId="WW8Num8z2">
    <w:name w:val="WW8Num8z2"/>
    <w:rsid w:val="00625313"/>
  </w:style>
  <w:style w:type="character" w:customStyle="1" w:styleId="WW8Num8z3">
    <w:name w:val="WW8Num8z3"/>
    <w:rsid w:val="00625313"/>
  </w:style>
  <w:style w:type="character" w:customStyle="1" w:styleId="WW8Num8z4">
    <w:name w:val="WW8Num8z4"/>
    <w:rsid w:val="00625313"/>
  </w:style>
  <w:style w:type="character" w:customStyle="1" w:styleId="WW8Num8z5">
    <w:name w:val="WW8Num8z5"/>
    <w:rsid w:val="00625313"/>
  </w:style>
  <w:style w:type="character" w:customStyle="1" w:styleId="WW8Num8z6">
    <w:name w:val="WW8Num8z6"/>
    <w:rsid w:val="00625313"/>
  </w:style>
  <w:style w:type="character" w:customStyle="1" w:styleId="WW8Num8z7">
    <w:name w:val="WW8Num8z7"/>
    <w:rsid w:val="00625313"/>
  </w:style>
  <w:style w:type="character" w:customStyle="1" w:styleId="WW8Num8z8">
    <w:name w:val="WW8Num8z8"/>
    <w:rsid w:val="00625313"/>
  </w:style>
  <w:style w:type="character" w:customStyle="1" w:styleId="WW8Num9z0">
    <w:name w:val="WW8Num9z0"/>
    <w:rsid w:val="00625313"/>
    <w:rPr>
      <w:rFonts w:ascii="Symbol" w:hAnsi="Symbol" w:cs="Symbol" w:hint="default"/>
    </w:rPr>
  </w:style>
  <w:style w:type="character" w:customStyle="1" w:styleId="WW8Num9z1">
    <w:name w:val="WW8Num9z1"/>
    <w:rsid w:val="00625313"/>
    <w:rPr>
      <w:rFonts w:ascii="Courier New" w:hAnsi="Courier New" w:cs="Courier New" w:hint="default"/>
    </w:rPr>
  </w:style>
  <w:style w:type="character" w:customStyle="1" w:styleId="WW8Num9z2">
    <w:name w:val="WW8Num9z2"/>
    <w:rsid w:val="00625313"/>
    <w:rPr>
      <w:rFonts w:ascii="Wingdings" w:hAnsi="Wingdings" w:cs="Wingdings" w:hint="default"/>
    </w:rPr>
  </w:style>
  <w:style w:type="character" w:customStyle="1" w:styleId="WW8Num10z0">
    <w:name w:val="WW8Num10z0"/>
    <w:rsid w:val="00625313"/>
    <w:rPr>
      <w:rFonts w:hint="default"/>
    </w:rPr>
  </w:style>
  <w:style w:type="character" w:customStyle="1" w:styleId="WW8Num10z1">
    <w:name w:val="WW8Num10z1"/>
    <w:rsid w:val="00625313"/>
  </w:style>
  <w:style w:type="character" w:customStyle="1" w:styleId="WW8Num10z2">
    <w:name w:val="WW8Num10z2"/>
    <w:rsid w:val="00625313"/>
  </w:style>
  <w:style w:type="character" w:customStyle="1" w:styleId="WW8Num10z3">
    <w:name w:val="WW8Num10z3"/>
    <w:rsid w:val="00625313"/>
  </w:style>
  <w:style w:type="character" w:customStyle="1" w:styleId="WW8Num10z4">
    <w:name w:val="WW8Num10z4"/>
    <w:rsid w:val="00625313"/>
  </w:style>
  <w:style w:type="character" w:customStyle="1" w:styleId="WW8Num10z5">
    <w:name w:val="WW8Num10z5"/>
    <w:rsid w:val="00625313"/>
  </w:style>
  <w:style w:type="character" w:customStyle="1" w:styleId="WW8Num10z6">
    <w:name w:val="WW8Num10z6"/>
    <w:rsid w:val="00625313"/>
  </w:style>
  <w:style w:type="character" w:customStyle="1" w:styleId="WW8Num10z7">
    <w:name w:val="WW8Num10z7"/>
    <w:rsid w:val="00625313"/>
  </w:style>
  <w:style w:type="character" w:customStyle="1" w:styleId="WW8Num10z8">
    <w:name w:val="WW8Num10z8"/>
    <w:rsid w:val="00625313"/>
  </w:style>
  <w:style w:type="character" w:customStyle="1" w:styleId="WW8Num11z0">
    <w:name w:val="WW8Num11z0"/>
    <w:rsid w:val="00625313"/>
    <w:rPr>
      <w:rFonts w:hint="default"/>
    </w:rPr>
  </w:style>
  <w:style w:type="character" w:customStyle="1" w:styleId="WW8Num11z1">
    <w:name w:val="WW8Num11z1"/>
    <w:rsid w:val="00625313"/>
  </w:style>
  <w:style w:type="character" w:customStyle="1" w:styleId="WW8Num11z2">
    <w:name w:val="WW8Num11z2"/>
    <w:rsid w:val="00625313"/>
  </w:style>
  <w:style w:type="character" w:customStyle="1" w:styleId="WW8Num11z3">
    <w:name w:val="WW8Num11z3"/>
    <w:rsid w:val="00625313"/>
  </w:style>
  <w:style w:type="character" w:customStyle="1" w:styleId="WW8Num11z4">
    <w:name w:val="WW8Num11z4"/>
    <w:rsid w:val="00625313"/>
  </w:style>
  <w:style w:type="character" w:customStyle="1" w:styleId="WW8Num11z5">
    <w:name w:val="WW8Num11z5"/>
    <w:rsid w:val="00625313"/>
  </w:style>
  <w:style w:type="character" w:customStyle="1" w:styleId="WW8Num11z6">
    <w:name w:val="WW8Num11z6"/>
    <w:rsid w:val="00625313"/>
  </w:style>
  <w:style w:type="character" w:customStyle="1" w:styleId="WW8Num11z7">
    <w:name w:val="WW8Num11z7"/>
    <w:rsid w:val="00625313"/>
  </w:style>
  <w:style w:type="character" w:customStyle="1" w:styleId="WW8Num11z8">
    <w:name w:val="WW8Num11z8"/>
    <w:rsid w:val="00625313"/>
  </w:style>
  <w:style w:type="character" w:customStyle="1" w:styleId="WW8Num12z0">
    <w:name w:val="WW8Num12z0"/>
    <w:rsid w:val="00625313"/>
    <w:rPr>
      <w:rFonts w:hint="default"/>
    </w:rPr>
  </w:style>
  <w:style w:type="character" w:customStyle="1" w:styleId="WW8Num12z1">
    <w:name w:val="WW8Num12z1"/>
    <w:rsid w:val="00625313"/>
  </w:style>
  <w:style w:type="character" w:customStyle="1" w:styleId="WW8Num12z2">
    <w:name w:val="WW8Num12z2"/>
    <w:rsid w:val="00625313"/>
  </w:style>
  <w:style w:type="character" w:customStyle="1" w:styleId="WW8Num12z3">
    <w:name w:val="WW8Num12z3"/>
    <w:rsid w:val="00625313"/>
  </w:style>
  <w:style w:type="character" w:customStyle="1" w:styleId="WW8Num12z4">
    <w:name w:val="WW8Num12z4"/>
    <w:rsid w:val="00625313"/>
  </w:style>
  <w:style w:type="character" w:customStyle="1" w:styleId="WW8Num12z5">
    <w:name w:val="WW8Num12z5"/>
    <w:rsid w:val="00625313"/>
  </w:style>
  <w:style w:type="character" w:customStyle="1" w:styleId="WW8Num12z6">
    <w:name w:val="WW8Num12z6"/>
    <w:rsid w:val="00625313"/>
  </w:style>
  <w:style w:type="character" w:customStyle="1" w:styleId="WW8Num12z7">
    <w:name w:val="WW8Num12z7"/>
    <w:rsid w:val="00625313"/>
  </w:style>
  <w:style w:type="character" w:customStyle="1" w:styleId="WW8Num12z8">
    <w:name w:val="WW8Num12z8"/>
    <w:rsid w:val="00625313"/>
  </w:style>
  <w:style w:type="character" w:customStyle="1" w:styleId="WW8Num13z0">
    <w:name w:val="WW8Num13z0"/>
    <w:rsid w:val="00625313"/>
  </w:style>
  <w:style w:type="character" w:customStyle="1" w:styleId="WW8Num13z1">
    <w:name w:val="WW8Num13z1"/>
    <w:rsid w:val="00625313"/>
  </w:style>
  <w:style w:type="character" w:customStyle="1" w:styleId="WW8Num13z2">
    <w:name w:val="WW8Num13z2"/>
    <w:rsid w:val="00625313"/>
  </w:style>
  <w:style w:type="character" w:customStyle="1" w:styleId="WW8Num13z3">
    <w:name w:val="WW8Num13z3"/>
    <w:rsid w:val="00625313"/>
  </w:style>
  <w:style w:type="character" w:customStyle="1" w:styleId="WW8Num13z4">
    <w:name w:val="WW8Num13z4"/>
    <w:rsid w:val="00625313"/>
  </w:style>
  <w:style w:type="character" w:customStyle="1" w:styleId="WW8Num13z5">
    <w:name w:val="WW8Num13z5"/>
    <w:rsid w:val="00625313"/>
  </w:style>
  <w:style w:type="character" w:customStyle="1" w:styleId="WW8Num13z6">
    <w:name w:val="WW8Num13z6"/>
    <w:rsid w:val="00625313"/>
  </w:style>
  <w:style w:type="character" w:customStyle="1" w:styleId="WW8Num13z7">
    <w:name w:val="WW8Num13z7"/>
    <w:rsid w:val="00625313"/>
  </w:style>
  <w:style w:type="character" w:customStyle="1" w:styleId="WW8Num13z8">
    <w:name w:val="WW8Num13z8"/>
    <w:rsid w:val="00625313"/>
  </w:style>
  <w:style w:type="character" w:customStyle="1" w:styleId="WW8Num14z0">
    <w:name w:val="WW8Num14z0"/>
    <w:rsid w:val="00625313"/>
    <w:rPr>
      <w:rFonts w:hint="default"/>
    </w:rPr>
  </w:style>
  <w:style w:type="character" w:customStyle="1" w:styleId="WW8Num14z1">
    <w:name w:val="WW8Num14z1"/>
    <w:rsid w:val="00625313"/>
  </w:style>
  <w:style w:type="character" w:customStyle="1" w:styleId="WW8Num14z2">
    <w:name w:val="WW8Num14z2"/>
    <w:rsid w:val="00625313"/>
  </w:style>
  <w:style w:type="character" w:customStyle="1" w:styleId="WW8Num14z3">
    <w:name w:val="WW8Num14z3"/>
    <w:rsid w:val="00625313"/>
  </w:style>
  <w:style w:type="character" w:customStyle="1" w:styleId="WW8Num14z4">
    <w:name w:val="WW8Num14z4"/>
    <w:rsid w:val="00625313"/>
  </w:style>
  <w:style w:type="character" w:customStyle="1" w:styleId="WW8Num14z5">
    <w:name w:val="WW8Num14z5"/>
    <w:rsid w:val="00625313"/>
  </w:style>
  <w:style w:type="character" w:customStyle="1" w:styleId="WW8Num14z6">
    <w:name w:val="WW8Num14z6"/>
    <w:rsid w:val="00625313"/>
  </w:style>
  <w:style w:type="character" w:customStyle="1" w:styleId="WW8Num14z7">
    <w:name w:val="WW8Num14z7"/>
    <w:rsid w:val="00625313"/>
  </w:style>
  <w:style w:type="character" w:customStyle="1" w:styleId="WW8Num14z8">
    <w:name w:val="WW8Num14z8"/>
    <w:rsid w:val="00625313"/>
  </w:style>
  <w:style w:type="character" w:customStyle="1" w:styleId="WW8Num15z0">
    <w:name w:val="WW8Num15z0"/>
    <w:rsid w:val="00625313"/>
    <w:rPr>
      <w:rFonts w:hint="default"/>
    </w:rPr>
  </w:style>
  <w:style w:type="character" w:customStyle="1" w:styleId="WW8Num15z1">
    <w:name w:val="WW8Num15z1"/>
    <w:rsid w:val="00625313"/>
  </w:style>
  <w:style w:type="character" w:customStyle="1" w:styleId="WW8Num15z2">
    <w:name w:val="WW8Num15z2"/>
    <w:rsid w:val="00625313"/>
  </w:style>
  <w:style w:type="character" w:customStyle="1" w:styleId="WW8Num15z3">
    <w:name w:val="WW8Num15z3"/>
    <w:rsid w:val="00625313"/>
  </w:style>
  <w:style w:type="character" w:customStyle="1" w:styleId="WW8Num15z4">
    <w:name w:val="WW8Num15z4"/>
    <w:rsid w:val="00625313"/>
  </w:style>
  <w:style w:type="character" w:customStyle="1" w:styleId="WW8Num15z5">
    <w:name w:val="WW8Num15z5"/>
    <w:rsid w:val="00625313"/>
  </w:style>
  <w:style w:type="character" w:customStyle="1" w:styleId="WW8Num15z6">
    <w:name w:val="WW8Num15z6"/>
    <w:rsid w:val="00625313"/>
  </w:style>
  <w:style w:type="character" w:customStyle="1" w:styleId="WW8Num15z7">
    <w:name w:val="WW8Num15z7"/>
    <w:rsid w:val="00625313"/>
  </w:style>
  <w:style w:type="character" w:customStyle="1" w:styleId="WW8Num15z8">
    <w:name w:val="WW8Num15z8"/>
    <w:rsid w:val="00625313"/>
  </w:style>
  <w:style w:type="character" w:customStyle="1" w:styleId="WW8Num16z0">
    <w:name w:val="WW8Num16z0"/>
    <w:rsid w:val="00625313"/>
    <w:rPr>
      <w:rFonts w:hint="default"/>
    </w:rPr>
  </w:style>
  <w:style w:type="character" w:customStyle="1" w:styleId="WW8Num16z1">
    <w:name w:val="WW8Num16z1"/>
    <w:rsid w:val="00625313"/>
  </w:style>
  <w:style w:type="character" w:customStyle="1" w:styleId="WW8Num16z2">
    <w:name w:val="WW8Num16z2"/>
    <w:rsid w:val="00625313"/>
  </w:style>
  <w:style w:type="character" w:customStyle="1" w:styleId="WW8Num16z3">
    <w:name w:val="WW8Num16z3"/>
    <w:rsid w:val="00625313"/>
  </w:style>
  <w:style w:type="character" w:customStyle="1" w:styleId="WW8Num16z4">
    <w:name w:val="WW8Num16z4"/>
    <w:rsid w:val="00625313"/>
  </w:style>
  <w:style w:type="character" w:customStyle="1" w:styleId="WW8Num16z5">
    <w:name w:val="WW8Num16z5"/>
    <w:rsid w:val="00625313"/>
  </w:style>
  <w:style w:type="character" w:customStyle="1" w:styleId="WW8Num16z6">
    <w:name w:val="WW8Num16z6"/>
    <w:rsid w:val="00625313"/>
  </w:style>
  <w:style w:type="character" w:customStyle="1" w:styleId="WW8Num16z7">
    <w:name w:val="WW8Num16z7"/>
    <w:rsid w:val="00625313"/>
  </w:style>
  <w:style w:type="character" w:customStyle="1" w:styleId="WW8Num16z8">
    <w:name w:val="WW8Num16z8"/>
    <w:rsid w:val="00625313"/>
  </w:style>
  <w:style w:type="character" w:customStyle="1" w:styleId="WW8Num17z0">
    <w:name w:val="WW8Num17z0"/>
    <w:rsid w:val="00625313"/>
    <w:rPr>
      <w:rFonts w:hint="default"/>
    </w:rPr>
  </w:style>
  <w:style w:type="character" w:customStyle="1" w:styleId="WW8Num17z1">
    <w:name w:val="WW8Num17z1"/>
    <w:rsid w:val="00625313"/>
  </w:style>
  <w:style w:type="character" w:customStyle="1" w:styleId="WW8Num17z2">
    <w:name w:val="WW8Num17z2"/>
    <w:rsid w:val="00625313"/>
  </w:style>
  <w:style w:type="character" w:customStyle="1" w:styleId="WW8Num17z3">
    <w:name w:val="WW8Num17z3"/>
    <w:rsid w:val="00625313"/>
  </w:style>
  <w:style w:type="character" w:customStyle="1" w:styleId="WW8Num17z4">
    <w:name w:val="WW8Num17z4"/>
    <w:rsid w:val="00625313"/>
  </w:style>
  <w:style w:type="character" w:customStyle="1" w:styleId="WW8Num17z5">
    <w:name w:val="WW8Num17z5"/>
    <w:rsid w:val="00625313"/>
  </w:style>
  <w:style w:type="character" w:customStyle="1" w:styleId="WW8Num17z6">
    <w:name w:val="WW8Num17z6"/>
    <w:rsid w:val="00625313"/>
  </w:style>
  <w:style w:type="character" w:customStyle="1" w:styleId="WW8Num17z7">
    <w:name w:val="WW8Num17z7"/>
    <w:rsid w:val="00625313"/>
  </w:style>
  <w:style w:type="character" w:customStyle="1" w:styleId="WW8Num17z8">
    <w:name w:val="WW8Num17z8"/>
    <w:rsid w:val="00625313"/>
  </w:style>
  <w:style w:type="character" w:customStyle="1" w:styleId="WW8Num18z0">
    <w:name w:val="WW8Num18z0"/>
    <w:rsid w:val="00625313"/>
  </w:style>
  <w:style w:type="character" w:customStyle="1" w:styleId="WW8Num18z1">
    <w:name w:val="WW8Num18z1"/>
    <w:rsid w:val="00625313"/>
  </w:style>
  <w:style w:type="character" w:customStyle="1" w:styleId="WW8Num18z2">
    <w:name w:val="WW8Num18z2"/>
    <w:rsid w:val="00625313"/>
  </w:style>
  <w:style w:type="character" w:customStyle="1" w:styleId="WW8Num18z3">
    <w:name w:val="WW8Num18z3"/>
    <w:rsid w:val="00625313"/>
  </w:style>
  <w:style w:type="character" w:customStyle="1" w:styleId="WW8Num18z4">
    <w:name w:val="WW8Num18z4"/>
    <w:rsid w:val="00625313"/>
  </w:style>
  <w:style w:type="character" w:customStyle="1" w:styleId="WW8Num18z5">
    <w:name w:val="WW8Num18z5"/>
    <w:rsid w:val="00625313"/>
  </w:style>
  <w:style w:type="character" w:customStyle="1" w:styleId="WW8Num18z6">
    <w:name w:val="WW8Num18z6"/>
    <w:rsid w:val="00625313"/>
  </w:style>
  <w:style w:type="character" w:customStyle="1" w:styleId="WW8Num18z7">
    <w:name w:val="WW8Num18z7"/>
    <w:rsid w:val="00625313"/>
  </w:style>
  <w:style w:type="character" w:customStyle="1" w:styleId="WW8Num18z8">
    <w:name w:val="WW8Num18z8"/>
    <w:rsid w:val="00625313"/>
  </w:style>
  <w:style w:type="character" w:customStyle="1" w:styleId="WW8Num19z0">
    <w:name w:val="WW8Num19z0"/>
    <w:rsid w:val="00625313"/>
    <w:rPr>
      <w:rFonts w:ascii="Symbol" w:hAnsi="Symbol" w:cs="Symbol" w:hint="default"/>
    </w:rPr>
  </w:style>
  <w:style w:type="character" w:customStyle="1" w:styleId="WW8Num19z2">
    <w:name w:val="WW8Num19z2"/>
    <w:rsid w:val="00625313"/>
    <w:rPr>
      <w:rFonts w:ascii="Wingdings" w:hAnsi="Wingdings" w:cs="Wingdings" w:hint="default"/>
    </w:rPr>
  </w:style>
  <w:style w:type="character" w:customStyle="1" w:styleId="WW8Num19z4">
    <w:name w:val="WW8Num19z4"/>
    <w:rsid w:val="00625313"/>
    <w:rPr>
      <w:rFonts w:ascii="Courier New" w:hAnsi="Courier New" w:cs="Courier New" w:hint="default"/>
    </w:rPr>
  </w:style>
  <w:style w:type="character" w:customStyle="1" w:styleId="WW8Num20z0">
    <w:name w:val="WW8Num20z0"/>
    <w:rsid w:val="00625313"/>
    <w:rPr>
      <w:rFonts w:hint="default"/>
      <w:b/>
    </w:rPr>
  </w:style>
  <w:style w:type="character" w:customStyle="1" w:styleId="WW8Num20z1">
    <w:name w:val="WW8Num20z1"/>
    <w:rsid w:val="00625313"/>
  </w:style>
  <w:style w:type="character" w:customStyle="1" w:styleId="WW8Num20z2">
    <w:name w:val="WW8Num20z2"/>
    <w:rsid w:val="00625313"/>
  </w:style>
  <w:style w:type="character" w:customStyle="1" w:styleId="WW8Num20z3">
    <w:name w:val="WW8Num20z3"/>
    <w:rsid w:val="00625313"/>
  </w:style>
  <w:style w:type="character" w:customStyle="1" w:styleId="WW8Num20z4">
    <w:name w:val="WW8Num20z4"/>
    <w:rsid w:val="00625313"/>
  </w:style>
  <w:style w:type="character" w:customStyle="1" w:styleId="WW8Num20z5">
    <w:name w:val="WW8Num20z5"/>
    <w:rsid w:val="00625313"/>
  </w:style>
  <w:style w:type="character" w:customStyle="1" w:styleId="WW8Num20z6">
    <w:name w:val="WW8Num20z6"/>
    <w:rsid w:val="00625313"/>
  </w:style>
  <w:style w:type="character" w:customStyle="1" w:styleId="WW8Num20z7">
    <w:name w:val="WW8Num20z7"/>
    <w:rsid w:val="00625313"/>
  </w:style>
  <w:style w:type="character" w:customStyle="1" w:styleId="WW8Num20z8">
    <w:name w:val="WW8Num20z8"/>
    <w:rsid w:val="00625313"/>
  </w:style>
  <w:style w:type="character" w:customStyle="1" w:styleId="WW8Num21z0">
    <w:name w:val="WW8Num21z0"/>
    <w:rsid w:val="00625313"/>
  </w:style>
  <w:style w:type="character" w:customStyle="1" w:styleId="WW8Num21z1">
    <w:name w:val="WW8Num21z1"/>
    <w:rsid w:val="00625313"/>
  </w:style>
  <w:style w:type="character" w:customStyle="1" w:styleId="WW8Num21z2">
    <w:name w:val="WW8Num21z2"/>
    <w:rsid w:val="00625313"/>
  </w:style>
  <w:style w:type="character" w:customStyle="1" w:styleId="WW8Num21z3">
    <w:name w:val="WW8Num21z3"/>
    <w:rsid w:val="00625313"/>
  </w:style>
  <w:style w:type="character" w:customStyle="1" w:styleId="WW8Num21z4">
    <w:name w:val="WW8Num21z4"/>
    <w:rsid w:val="00625313"/>
  </w:style>
  <w:style w:type="character" w:customStyle="1" w:styleId="WW8Num21z5">
    <w:name w:val="WW8Num21z5"/>
    <w:rsid w:val="00625313"/>
  </w:style>
  <w:style w:type="character" w:customStyle="1" w:styleId="WW8Num21z6">
    <w:name w:val="WW8Num21z6"/>
    <w:rsid w:val="00625313"/>
  </w:style>
  <w:style w:type="character" w:customStyle="1" w:styleId="WW8Num21z7">
    <w:name w:val="WW8Num21z7"/>
    <w:rsid w:val="00625313"/>
  </w:style>
  <w:style w:type="character" w:customStyle="1" w:styleId="WW8Num21z8">
    <w:name w:val="WW8Num21z8"/>
    <w:rsid w:val="00625313"/>
  </w:style>
  <w:style w:type="character" w:customStyle="1" w:styleId="WW8Num22z0">
    <w:name w:val="WW8Num22z0"/>
    <w:rsid w:val="00625313"/>
  </w:style>
  <w:style w:type="character" w:customStyle="1" w:styleId="WW8Num22z1">
    <w:name w:val="WW8Num22z1"/>
    <w:rsid w:val="00625313"/>
  </w:style>
  <w:style w:type="character" w:customStyle="1" w:styleId="WW8Num22z2">
    <w:name w:val="WW8Num22z2"/>
    <w:rsid w:val="00625313"/>
  </w:style>
  <w:style w:type="character" w:customStyle="1" w:styleId="WW8Num22z3">
    <w:name w:val="WW8Num22z3"/>
    <w:rsid w:val="00625313"/>
  </w:style>
  <w:style w:type="character" w:customStyle="1" w:styleId="WW8Num22z4">
    <w:name w:val="WW8Num22z4"/>
    <w:rsid w:val="00625313"/>
  </w:style>
  <w:style w:type="character" w:customStyle="1" w:styleId="WW8Num22z5">
    <w:name w:val="WW8Num22z5"/>
    <w:rsid w:val="00625313"/>
  </w:style>
  <w:style w:type="character" w:customStyle="1" w:styleId="WW8Num22z6">
    <w:name w:val="WW8Num22z6"/>
    <w:rsid w:val="00625313"/>
  </w:style>
  <w:style w:type="character" w:customStyle="1" w:styleId="WW8Num22z7">
    <w:name w:val="WW8Num22z7"/>
    <w:rsid w:val="00625313"/>
  </w:style>
  <w:style w:type="character" w:customStyle="1" w:styleId="WW8Num22z8">
    <w:name w:val="WW8Num22z8"/>
    <w:rsid w:val="00625313"/>
  </w:style>
  <w:style w:type="character" w:customStyle="1" w:styleId="WW8Num23z0">
    <w:name w:val="WW8Num23z0"/>
    <w:rsid w:val="00625313"/>
    <w:rPr>
      <w:rFonts w:hint="default"/>
    </w:rPr>
  </w:style>
  <w:style w:type="character" w:customStyle="1" w:styleId="WW8Num23z1">
    <w:name w:val="WW8Num23z1"/>
    <w:rsid w:val="00625313"/>
  </w:style>
  <w:style w:type="character" w:customStyle="1" w:styleId="WW8Num23z2">
    <w:name w:val="WW8Num23z2"/>
    <w:rsid w:val="00625313"/>
  </w:style>
  <w:style w:type="character" w:customStyle="1" w:styleId="WW8Num23z3">
    <w:name w:val="WW8Num23z3"/>
    <w:rsid w:val="00625313"/>
  </w:style>
  <w:style w:type="character" w:customStyle="1" w:styleId="WW8Num23z4">
    <w:name w:val="WW8Num23z4"/>
    <w:rsid w:val="00625313"/>
  </w:style>
  <w:style w:type="character" w:customStyle="1" w:styleId="WW8Num23z5">
    <w:name w:val="WW8Num23z5"/>
    <w:rsid w:val="00625313"/>
  </w:style>
  <w:style w:type="character" w:customStyle="1" w:styleId="WW8Num23z6">
    <w:name w:val="WW8Num23z6"/>
    <w:rsid w:val="00625313"/>
  </w:style>
  <w:style w:type="character" w:customStyle="1" w:styleId="WW8Num23z7">
    <w:name w:val="WW8Num23z7"/>
    <w:rsid w:val="00625313"/>
  </w:style>
  <w:style w:type="character" w:customStyle="1" w:styleId="WW8Num23z8">
    <w:name w:val="WW8Num23z8"/>
    <w:rsid w:val="00625313"/>
  </w:style>
  <w:style w:type="character" w:customStyle="1" w:styleId="WW8Num24z0">
    <w:name w:val="WW8Num24z0"/>
    <w:rsid w:val="00625313"/>
    <w:rPr>
      <w:rFonts w:ascii="Symbol" w:eastAsia="Times New Roman" w:hAnsi="Symbol" w:cs="Times New Roman" w:hint="default"/>
    </w:rPr>
  </w:style>
  <w:style w:type="character" w:customStyle="1" w:styleId="WW8Num24z1">
    <w:name w:val="WW8Num24z1"/>
    <w:rsid w:val="00625313"/>
    <w:rPr>
      <w:rFonts w:ascii="Courier New" w:hAnsi="Courier New" w:cs="Courier New" w:hint="default"/>
    </w:rPr>
  </w:style>
  <w:style w:type="character" w:customStyle="1" w:styleId="WW8Num24z2">
    <w:name w:val="WW8Num24z2"/>
    <w:rsid w:val="00625313"/>
    <w:rPr>
      <w:rFonts w:ascii="Wingdings" w:hAnsi="Wingdings" w:cs="Wingdings" w:hint="default"/>
    </w:rPr>
  </w:style>
  <w:style w:type="character" w:customStyle="1" w:styleId="WW8Num24z3">
    <w:name w:val="WW8Num24z3"/>
    <w:rsid w:val="00625313"/>
    <w:rPr>
      <w:rFonts w:ascii="Symbol" w:hAnsi="Symbol" w:cs="Symbol" w:hint="default"/>
    </w:rPr>
  </w:style>
  <w:style w:type="character" w:customStyle="1" w:styleId="WW8Num25z0">
    <w:name w:val="WW8Num25z0"/>
    <w:rsid w:val="00625313"/>
    <w:rPr>
      <w:rFonts w:ascii="Wingdings" w:hAnsi="Wingdings" w:cs="Wingdings" w:hint="default"/>
    </w:rPr>
  </w:style>
  <w:style w:type="character" w:customStyle="1" w:styleId="WW8Num25z1">
    <w:name w:val="WW8Num25z1"/>
    <w:rsid w:val="00625313"/>
    <w:rPr>
      <w:rFonts w:ascii="Courier New" w:hAnsi="Courier New" w:cs="Courier New" w:hint="default"/>
    </w:rPr>
  </w:style>
  <w:style w:type="character" w:customStyle="1" w:styleId="WW8Num25z3">
    <w:name w:val="WW8Num25z3"/>
    <w:rsid w:val="00625313"/>
    <w:rPr>
      <w:rFonts w:ascii="Symbol" w:hAnsi="Symbol" w:cs="Symbol" w:hint="default"/>
    </w:rPr>
  </w:style>
  <w:style w:type="character" w:customStyle="1" w:styleId="WW8Num26z0">
    <w:name w:val="WW8Num26z0"/>
    <w:rsid w:val="00625313"/>
  </w:style>
  <w:style w:type="character" w:customStyle="1" w:styleId="WW8Num26z1">
    <w:name w:val="WW8Num26z1"/>
    <w:rsid w:val="00625313"/>
  </w:style>
  <w:style w:type="character" w:customStyle="1" w:styleId="WW8Num26z2">
    <w:name w:val="WW8Num26z2"/>
    <w:rsid w:val="00625313"/>
  </w:style>
  <w:style w:type="character" w:customStyle="1" w:styleId="WW8Num26z3">
    <w:name w:val="WW8Num26z3"/>
    <w:rsid w:val="00625313"/>
  </w:style>
  <w:style w:type="character" w:customStyle="1" w:styleId="WW8Num26z4">
    <w:name w:val="WW8Num26z4"/>
    <w:rsid w:val="00625313"/>
  </w:style>
  <w:style w:type="character" w:customStyle="1" w:styleId="WW8Num26z5">
    <w:name w:val="WW8Num26z5"/>
    <w:rsid w:val="00625313"/>
  </w:style>
  <w:style w:type="character" w:customStyle="1" w:styleId="WW8Num26z6">
    <w:name w:val="WW8Num26z6"/>
    <w:rsid w:val="00625313"/>
  </w:style>
  <w:style w:type="character" w:customStyle="1" w:styleId="WW8Num26z7">
    <w:name w:val="WW8Num26z7"/>
    <w:rsid w:val="00625313"/>
  </w:style>
  <w:style w:type="character" w:customStyle="1" w:styleId="WW8Num26z8">
    <w:name w:val="WW8Num26z8"/>
    <w:rsid w:val="00625313"/>
  </w:style>
  <w:style w:type="character" w:customStyle="1" w:styleId="WW8Num27z0">
    <w:name w:val="WW8Num27z0"/>
    <w:rsid w:val="00625313"/>
    <w:rPr>
      <w:rFonts w:hint="default"/>
    </w:rPr>
  </w:style>
  <w:style w:type="character" w:customStyle="1" w:styleId="WW8Num27z1">
    <w:name w:val="WW8Num27z1"/>
    <w:rsid w:val="00625313"/>
  </w:style>
  <w:style w:type="character" w:customStyle="1" w:styleId="WW8Num27z2">
    <w:name w:val="WW8Num27z2"/>
    <w:rsid w:val="00625313"/>
  </w:style>
  <w:style w:type="character" w:customStyle="1" w:styleId="WW8Num27z3">
    <w:name w:val="WW8Num27z3"/>
    <w:rsid w:val="00625313"/>
  </w:style>
  <w:style w:type="character" w:customStyle="1" w:styleId="WW8Num27z4">
    <w:name w:val="WW8Num27z4"/>
    <w:rsid w:val="00625313"/>
  </w:style>
  <w:style w:type="character" w:customStyle="1" w:styleId="WW8Num27z5">
    <w:name w:val="WW8Num27z5"/>
    <w:rsid w:val="00625313"/>
  </w:style>
  <w:style w:type="character" w:customStyle="1" w:styleId="WW8Num27z6">
    <w:name w:val="WW8Num27z6"/>
    <w:rsid w:val="00625313"/>
  </w:style>
  <w:style w:type="character" w:customStyle="1" w:styleId="WW8Num27z7">
    <w:name w:val="WW8Num27z7"/>
    <w:rsid w:val="00625313"/>
  </w:style>
  <w:style w:type="character" w:customStyle="1" w:styleId="WW8Num27z8">
    <w:name w:val="WW8Num27z8"/>
    <w:rsid w:val="00625313"/>
  </w:style>
  <w:style w:type="character" w:customStyle="1" w:styleId="WW8Num28z0">
    <w:name w:val="WW8Num28z0"/>
    <w:rsid w:val="00625313"/>
    <w:rPr>
      <w:rFonts w:ascii="Symbol" w:hAnsi="Symbol" w:cs="Symbol" w:hint="default"/>
      <w:szCs w:val="27"/>
    </w:rPr>
  </w:style>
  <w:style w:type="character" w:customStyle="1" w:styleId="WW8Num28z1">
    <w:name w:val="WW8Num28z1"/>
    <w:rsid w:val="00625313"/>
    <w:rPr>
      <w:rFonts w:ascii="Courier New" w:hAnsi="Courier New" w:cs="Courier New" w:hint="default"/>
    </w:rPr>
  </w:style>
  <w:style w:type="character" w:customStyle="1" w:styleId="WW8Num28z2">
    <w:name w:val="WW8Num28z2"/>
    <w:rsid w:val="00625313"/>
    <w:rPr>
      <w:rFonts w:ascii="Wingdings" w:hAnsi="Wingdings" w:cs="Wingdings" w:hint="default"/>
    </w:rPr>
  </w:style>
  <w:style w:type="character" w:customStyle="1" w:styleId="WW8Num29z0">
    <w:name w:val="WW8Num29z0"/>
    <w:rsid w:val="00625313"/>
  </w:style>
  <w:style w:type="character" w:customStyle="1" w:styleId="WW8Num29z1">
    <w:name w:val="WW8Num29z1"/>
    <w:rsid w:val="00625313"/>
  </w:style>
  <w:style w:type="character" w:customStyle="1" w:styleId="WW8Num29z2">
    <w:name w:val="WW8Num29z2"/>
    <w:rsid w:val="00625313"/>
  </w:style>
  <w:style w:type="character" w:customStyle="1" w:styleId="WW8Num29z3">
    <w:name w:val="WW8Num29z3"/>
    <w:rsid w:val="00625313"/>
  </w:style>
  <w:style w:type="character" w:customStyle="1" w:styleId="WW8Num29z4">
    <w:name w:val="WW8Num29z4"/>
    <w:rsid w:val="00625313"/>
  </w:style>
  <w:style w:type="character" w:customStyle="1" w:styleId="WW8Num29z5">
    <w:name w:val="WW8Num29z5"/>
    <w:rsid w:val="00625313"/>
  </w:style>
  <w:style w:type="character" w:customStyle="1" w:styleId="WW8Num29z6">
    <w:name w:val="WW8Num29z6"/>
    <w:rsid w:val="00625313"/>
  </w:style>
  <w:style w:type="character" w:customStyle="1" w:styleId="WW8Num29z7">
    <w:name w:val="WW8Num29z7"/>
    <w:rsid w:val="00625313"/>
  </w:style>
  <w:style w:type="character" w:customStyle="1" w:styleId="WW8Num29z8">
    <w:name w:val="WW8Num29z8"/>
    <w:rsid w:val="00625313"/>
  </w:style>
  <w:style w:type="character" w:customStyle="1" w:styleId="WW8Num30z0">
    <w:name w:val="WW8Num30z0"/>
    <w:rsid w:val="00625313"/>
    <w:rPr>
      <w:rFonts w:ascii="Symbol" w:hAnsi="Symbol" w:cs="Symbol" w:hint="default"/>
    </w:rPr>
  </w:style>
  <w:style w:type="character" w:customStyle="1" w:styleId="WW8Num30z1">
    <w:name w:val="WW8Num30z1"/>
    <w:rsid w:val="00625313"/>
    <w:rPr>
      <w:rFonts w:ascii="Courier New" w:hAnsi="Courier New" w:cs="Courier New" w:hint="default"/>
    </w:rPr>
  </w:style>
  <w:style w:type="character" w:customStyle="1" w:styleId="WW8Num30z2">
    <w:name w:val="WW8Num30z2"/>
    <w:rsid w:val="00625313"/>
    <w:rPr>
      <w:rFonts w:ascii="Wingdings" w:hAnsi="Wingdings" w:cs="Wingdings" w:hint="default"/>
    </w:rPr>
  </w:style>
  <w:style w:type="character" w:customStyle="1" w:styleId="WW8Num31z0">
    <w:name w:val="WW8Num31z0"/>
    <w:rsid w:val="00625313"/>
    <w:rPr>
      <w:rFonts w:ascii="Symbol" w:hAnsi="Symbol" w:cs="Symbol" w:hint="default"/>
    </w:rPr>
  </w:style>
  <w:style w:type="character" w:customStyle="1" w:styleId="WW8Num31z1">
    <w:name w:val="WW8Num31z1"/>
    <w:rsid w:val="00625313"/>
    <w:rPr>
      <w:rFonts w:ascii="Courier New" w:hAnsi="Courier New" w:cs="Courier New" w:hint="default"/>
    </w:rPr>
  </w:style>
  <w:style w:type="character" w:customStyle="1" w:styleId="WW8Num31z2">
    <w:name w:val="WW8Num31z2"/>
    <w:rsid w:val="00625313"/>
    <w:rPr>
      <w:rFonts w:ascii="Wingdings" w:hAnsi="Wingdings" w:cs="Wingdings" w:hint="default"/>
    </w:rPr>
  </w:style>
  <w:style w:type="character" w:customStyle="1" w:styleId="WW8Num32z0">
    <w:name w:val="WW8Num32z0"/>
    <w:rsid w:val="00625313"/>
  </w:style>
  <w:style w:type="character" w:customStyle="1" w:styleId="WW8Num32z1">
    <w:name w:val="WW8Num32z1"/>
    <w:rsid w:val="00625313"/>
  </w:style>
  <w:style w:type="character" w:customStyle="1" w:styleId="WW8Num32z2">
    <w:name w:val="WW8Num32z2"/>
    <w:rsid w:val="00625313"/>
  </w:style>
  <w:style w:type="character" w:customStyle="1" w:styleId="WW8Num32z3">
    <w:name w:val="WW8Num32z3"/>
    <w:rsid w:val="00625313"/>
  </w:style>
  <w:style w:type="character" w:customStyle="1" w:styleId="WW8Num32z4">
    <w:name w:val="WW8Num32z4"/>
    <w:rsid w:val="00625313"/>
  </w:style>
  <w:style w:type="character" w:customStyle="1" w:styleId="WW8Num32z5">
    <w:name w:val="WW8Num32z5"/>
    <w:rsid w:val="00625313"/>
  </w:style>
  <w:style w:type="character" w:customStyle="1" w:styleId="WW8Num32z6">
    <w:name w:val="WW8Num32z6"/>
    <w:rsid w:val="00625313"/>
  </w:style>
  <w:style w:type="character" w:customStyle="1" w:styleId="WW8Num32z7">
    <w:name w:val="WW8Num32z7"/>
    <w:rsid w:val="00625313"/>
  </w:style>
  <w:style w:type="character" w:customStyle="1" w:styleId="WW8Num32z8">
    <w:name w:val="WW8Num32z8"/>
    <w:rsid w:val="00625313"/>
  </w:style>
  <w:style w:type="character" w:customStyle="1" w:styleId="WW8Num33z0">
    <w:name w:val="WW8Num33z0"/>
    <w:rsid w:val="00625313"/>
    <w:rPr>
      <w:rFonts w:hint="default"/>
    </w:rPr>
  </w:style>
  <w:style w:type="character" w:customStyle="1" w:styleId="WW8Num33z1">
    <w:name w:val="WW8Num33z1"/>
    <w:rsid w:val="00625313"/>
  </w:style>
  <w:style w:type="character" w:customStyle="1" w:styleId="WW8Num33z2">
    <w:name w:val="WW8Num33z2"/>
    <w:rsid w:val="00625313"/>
  </w:style>
  <w:style w:type="character" w:customStyle="1" w:styleId="WW8Num33z3">
    <w:name w:val="WW8Num33z3"/>
    <w:rsid w:val="00625313"/>
  </w:style>
  <w:style w:type="character" w:customStyle="1" w:styleId="WW8Num33z4">
    <w:name w:val="WW8Num33z4"/>
    <w:rsid w:val="00625313"/>
  </w:style>
  <w:style w:type="character" w:customStyle="1" w:styleId="WW8Num33z5">
    <w:name w:val="WW8Num33z5"/>
    <w:rsid w:val="00625313"/>
  </w:style>
  <w:style w:type="character" w:customStyle="1" w:styleId="WW8Num33z6">
    <w:name w:val="WW8Num33z6"/>
    <w:rsid w:val="00625313"/>
  </w:style>
  <w:style w:type="character" w:customStyle="1" w:styleId="WW8Num33z7">
    <w:name w:val="WW8Num33z7"/>
    <w:rsid w:val="00625313"/>
  </w:style>
  <w:style w:type="character" w:customStyle="1" w:styleId="WW8Num33z8">
    <w:name w:val="WW8Num33z8"/>
    <w:rsid w:val="00625313"/>
  </w:style>
  <w:style w:type="character" w:customStyle="1" w:styleId="WW8Num34z0">
    <w:name w:val="WW8Num34z0"/>
    <w:rsid w:val="00625313"/>
    <w:rPr>
      <w:rFonts w:hint="default"/>
    </w:rPr>
  </w:style>
  <w:style w:type="character" w:customStyle="1" w:styleId="WW8Num34z1">
    <w:name w:val="WW8Num34z1"/>
    <w:rsid w:val="00625313"/>
  </w:style>
  <w:style w:type="character" w:customStyle="1" w:styleId="WW8Num34z2">
    <w:name w:val="WW8Num34z2"/>
    <w:rsid w:val="00625313"/>
  </w:style>
  <w:style w:type="character" w:customStyle="1" w:styleId="WW8Num34z3">
    <w:name w:val="WW8Num34z3"/>
    <w:rsid w:val="00625313"/>
  </w:style>
  <w:style w:type="character" w:customStyle="1" w:styleId="WW8Num34z4">
    <w:name w:val="WW8Num34z4"/>
    <w:rsid w:val="00625313"/>
  </w:style>
  <w:style w:type="character" w:customStyle="1" w:styleId="WW8Num34z5">
    <w:name w:val="WW8Num34z5"/>
    <w:rsid w:val="00625313"/>
  </w:style>
  <w:style w:type="character" w:customStyle="1" w:styleId="WW8Num34z6">
    <w:name w:val="WW8Num34z6"/>
    <w:rsid w:val="00625313"/>
  </w:style>
  <w:style w:type="character" w:customStyle="1" w:styleId="WW8Num34z7">
    <w:name w:val="WW8Num34z7"/>
    <w:rsid w:val="00625313"/>
  </w:style>
  <w:style w:type="character" w:customStyle="1" w:styleId="WW8Num34z8">
    <w:name w:val="WW8Num34z8"/>
    <w:rsid w:val="00625313"/>
  </w:style>
  <w:style w:type="character" w:customStyle="1" w:styleId="WW8Num35z0">
    <w:name w:val="WW8Num35z0"/>
    <w:rsid w:val="00625313"/>
  </w:style>
  <w:style w:type="character" w:customStyle="1" w:styleId="WW8Num35z1">
    <w:name w:val="WW8Num35z1"/>
    <w:rsid w:val="00625313"/>
  </w:style>
  <w:style w:type="character" w:customStyle="1" w:styleId="WW8Num35z2">
    <w:name w:val="WW8Num35z2"/>
    <w:rsid w:val="00625313"/>
  </w:style>
  <w:style w:type="character" w:customStyle="1" w:styleId="WW8Num35z3">
    <w:name w:val="WW8Num35z3"/>
    <w:rsid w:val="00625313"/>
  </w:style>
  <w:style w:type="character" w:customStyle="1" w:styleId="WW8Num35z4">
    <w:name w:val="WW8Num35z4"/>
    <w:rsid w:val="00625313"/>
  </w:style>
  <w:style w:type="character" w:customStyle="1" w:styleId="WW8Num35z5">
    <w:name w:val="WW8Num35z5"/>
    <w:rsid w:val="00625313"/>
  </w:style>
  <w:style w:type="character" w:customStyle="1" w:styleId="WW8Num35z6">
    <w:name w:val="WW8Num35z6"/>
    <w:rsid w:val="00625313"/>
  </w:style>
  <w:style w:type="character" w:customStyle="1" w:styleId="WW8Num35z7">
    <w:name w:val="WW8Num35z7"/>
    <w:rsid w:val="00625313"/>
  </w:style>
  <w:style w:type="character" w:customStyle="1" w:styleId="WW8Num35z8">
    <w:name w:val="WW8Num35z8"/>
    <w:rsid w:val="00625313"/>
  </w:style>
  <w:style w:type="character" w:customStyle="1" w:styleId="WW8Num36z0">
    <w:name w:val="WW8Num36z0"/>
    <w:rsid w:val="00625313"/>
    <w:rPr>
      <w:rFonts w:hint="default"/>
    </w:rPr>
  </w:style>
  <w:style w:type="character" w:customStyle="1" w:styleId="WW8Num36z1">
    <w:name w:val="WW8Num36z1"/>
    <w:rsid w:val="00625313"/>
  </w:style>
  <w:style w:type="character" w:customStyle="1" w:styleId="WW8Num36z2">
    <w:name w:val="WW8Num36z2"/>
    <w:rsid w:val="00625313"/>
  </w:style>
  <w:style w:type="character" w:customStyle="1" w:styleId="WW8Num36z3">
    <w:name w:val="WW8Num36z3"/>
    <w:rsid w:val="00625313"/>
  </w:style>
  <w:style w:type="character" w:customStyle="1" w:styleId="WW8Num36z4">
    <w:name w:val="WW8Num36z4"/>
    <w:rsid w:val="00625313"/>
  </w:style>
  <w:style w:type="character" w:customStyle="1" w:styleId="WW8Num36z5">
    <w:name w:val="WW8Num36z5"/>
    <w:rsid w:val="00625313"/>
  </w:style>
  <w:style w:type="character" w:customStyle="1" w:styleId="WW8Num36z6">
    <w:name w:val="WW8Num36z6"/>
    <w:rsid w:val="00625313"/>
  </w:style>
  <w:style w:type="character" w:customStyle="1" w:styleId="WW8Num36z7">
    <w:name w:val="WW8Num36z7"/>
    <w:rsid w:val="00625313"/>
  </w:style>
  <w:style w:type="character" w:customStyle="1" w:styleId="WW8Num36z8">
    <w:name w:val="WW8Num36z8"/>
    <w:rsid w:val="00625313"/>
  </w:style>
  <w:style w:type="character" w:customStyle="1" w:styleId="12">
    <w:name w:val="Основной шрифт абзаца1"/>
    <w:rsid w:val="00625313"/>
  </w:style>
  <w:style w:type="character" w:customStyle="1" w:styleId="13">
    <w:name w:val="Знак Знак13"/>
    <w:rsid w:val="00625313"/>
    <w:rPr>
      <w:b/>
      <w:sz w:val="24"/>
      <w:szCs w:val="24"/>
      <w:u w:val="single"/>
    </w:rPr>
  </w:style>
  <w:style w:type="character" w:customStyle="1" w:styleId="9">
    <w:name w:val="Знак Знак9"/>
    <w:rsid w:val="00625313"/>
    <w:rPr>
      <w:sz w:val="28"/>
      <w:szCs w:val="28"/>
    </w:rPr>
  </w:style>
  <w:style w:type="character" w:customStyle="1" w:styleId="8">
    <w:name w:val="Знак Знак8"/>
    <w:rsid w:val="00625313"/>
    <w:rPr>
      <w:sz w:val="28"/>
      <w:szCs w:val="28"/>
    </w:rPr>
  </w:style>
  <w:style w:type="character" w:customStyle="1" w:styleId="7">
    <w:name w:val="Знак Знак7"/>
    <w:rsid w:val="00625313"/>
    <w:rPr>
      <w:rFonts w:ascii="Tahoma" w:hAnsi="Tahoma" w:cs="Tahoma"/>
      <w:sz w:val="16"/>
      <w:szCs w:val="16"/>
    </w:rPr>
  </w:style>
  <w:style w:type="character" w:customStyle="1" w:styleId="120">
    <w:name w:val="Знак Знак12"/>
    <w:rsid w:val="00625313"/>
    <w:rPr>
      <w:b/>
      <w:sz w:val="24"/>
    </w:rPr>
  </w:style>
  <w:style w:type="character" w:customStyle="1" w:styleId="110">
    <w:name w:val="Знак Знак11"/>
    <w:rsid w:val="00625313"/>
    <w:rPr>
      <w:b/>
      <w:sz w:val="24"/>
    </w:rPr>
  </w:style>
  <w:style w:type="character" w:customStyle="1" w:styleId="100">
    <w:name w:val="Знак Знак10"/>
    <w:rsid w:val="00625313"/>
    <w:rPr>
      <w:rFonts w:ascii="Calibri" w:hAnsi="Calibri" w:cs="Calibri"/>
      <w:b/>
      <w:bCs/>
      <w:i/>
      <w:iCs/>
      <w:sz w:val="26"/>
      <w:szCs w:val="26"/>
    </w:rPr>
  </w:style>
  <w:style w:type="character" w:customStyle="1" w:styleId="6">
    <w:name w:val="Знак Знак6"/>
    <w:rsid w:val="00625313"/>
    <w:rPr>
      <w:sz w:val="28"/>
    </w:rPr>
  </w:style>
  <w:style w:type="character" w:customStyle="1" w:styleId="51">
    <w:name w:val="Знак Знак5"/>
    <w:rsid w:val="00625313"/>
    <w:rPr>
      <w:b/>
      <w:sz w:val="28"/>
    </w:rPr>
  </w:style>
  <w:style w:type="character" w:customStyle="1" w:styleId="4">
    <w:name w:val="Знак Знак4"/>
    <w:rsid w:val="00625313"/>
    <w:rPr>
      <w:sz w:val="28"/>
    </w:rPr>
  </w:style>
  <w:style w:type="character" w:customStyle="1" w:styleId="31">
    <w:name w:val="Знак Знак3"/>
    <w:rsid w:val="00625313"/>
    <w:rPr>
      <w:sz w:val="28"/>
    </w:rPr>
  </w:style>
  <w:style w:type="character" w:styleId="af5">
    <w:name w:val="Emphasis"/>
    <w:qFormat/>
    <w:rsid w:val="00625313"/>
    <w:rPr>
      <w:i/>
      <w:iCs/>
    </w:rPr>
  </w:style>
  <w:style w:type="character" w:customStyle="1" w:styleId="21">
    <w:name w:val="Знак Знак2"/>
    <w:rsid w:val="00625313"/>
    <w:rPr>
      <w:rFonts w:ascii="Tahoma" w:hAnsi="Tahoma" w:cs="Tahoma"/>
      <w:sz w:val="16"/>
      <w:szCs w:val="16"/>
    </w:rPr>
  </w:style>
  <w:style w:type="character" w:customStyle="1" w:styleId="14">
    <w:name w:val="Знак примечания1"/>
    <w:rsid w:val="00625313"/>
    <w:rPr>
      <w:sz w:val="16"/>
      <w:szCs w:val="16"/>
    </w:rPr>
  </w:style>
  <w:style w:type="character" w:customStyle="1" w:styleId="15">
    <w:name w:val="Знак Знак1"/>
    <w:basedOn w:val="12"/>
    <w:rsid w:val="00625313"/>
  </w:style>
  <w:style w:type="character" w:customStyle="1" w:styleId="af6">
    <w:name w:val="Знак Знак"/>
    <w:rsid w:val="00625313"/>
    <w:rPr>
      <w:b/>
      <w:bCs/>
      <w:lang w:val="x-none"/>
    </w:rPr>
  </w:style>
  <w:style w:type="character" w:customStyle="1" w:styleId="WW8Num28z3">
    <w:name w:val="WW8Num28z3"/>
    <w:rsid w:val="00625313"/>
  </w:style>
  <w:style w:type="character" w:customStyle="1" w:styleId="WW8Num28z4">
    <w:name w:val="WW8Num28z4"/>
    <w:rsid w:val="00625313"/>
  </w:style>
  <w:style w:type="character" w:customStyle="1" w:styleId="WW8Num28z5">
    <w:name w:val="WW8Num28z5"/>
    <w:rsid w:val="00625313"/>
  </w:style>
  <w:style w:type="character" w:customStyle="1" w:styleId="WW8Num28z6">
    <w:name w:val="WW8Num28z6"/>
    <w:rsid w:val="00625313"/>
  </w:style>
  <w:style w:type="character" w:customStyle="1" w:styleId="WW8Num28z7">
    <w:name w:val="WW8Num28z7"/>
    <w:rsid w:val="00625313"/>
  </w:style>
  <w:style w:type="character" w:customStyle="1" w:styleId="WW8Num28z8">
    <w:name w:val="WW8Num28z8"/>
    <w:rsid w:val="00625313"/>
  </w:style>
  <w:style w:type="character" w:customStyle="1" w:styleId="WW8Num9z3">
    <w:name w:val="WW8Num9z3"/>
    <w:rsid w:val="00625313"/>
  </w:style>
  <w:style w:type="character" w:customStyle="1" w:styleId="WW8Num9z4">
    <w:name w:val="WW8Num9z4"/>
    <w:rsid w:val="00625313"/>
  </w:style>
  <w:style w:type="character" w:customStyle="1" w:styleId="WW8Num9z5">
    <w:name w:val="WW8Num9z5"/>
    <w:rsid w:val="00625313"/>
  </w:style>
  <w:style w:type="character" w:customStyle="1" w:styleId="WW8Num9z6">
    <w:name w:val="WW8Num9z6"/>
    <w:rsid w:val="00625313"/>
  </w:style>
  <w:style w:type="character" w:customStyle="1" w:styleId="WW8Num9z7">
    <w:name w:val="WW8Num9z7"/>
    <w:rsid w:val="00625313"/>
  </w:style>
  <w:style w:type="character" w:customStyle="1" w:styleId="WW8Num9z8">
    <w:name w:val="WW8Num9z8"/>
    <w:rsid w:val="00625313"/>
  </w:style>
  <w:style w:type="character" w:customStyle="1" w:styleId="af7">
    <w:name w:val="Маркеры списка"/>
    <w:rsid w:val="00625313"/>
    <w:rPr>
      <w:rFonts w:ascii="OpenSymbol" w:eastAsia="OpenSymbol" w:hAnsi="OpenSymbol" w:cs="OpenSymbol"/>
    </w:rPr>
  </w:style>
  <w:style w:type="paragraph" w:customStyle="1" w:styleId="16">
    <w:name w:val="Заголовок1"/>
    <w:basedOn w:val="a"/>
    <w:next w:val="af8"/>
    <w:rsid w:val="00625313"/>
    <w:pPr>
      <w:keepNext/>
      <w:suppressAutoHyphens/>
      <w:spacing w:before="240" w:after="120" w:line="240" w:lineRule="auto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styleId="af8">
    <w:name w:val="Body Text"/>
    <w:basedOn w:val="a"/>
    <w:link w:val="af9"/>
    <w:rsid w:val="00625313"/>
    <w:pPr>
      <w:suppressAutoHyphens/>
      <w:spacing w:after="0" w:line="240" w:lineRule="auto"/>
    </w:pPr>
    <w:rPr>
      <w:rFonts w:ascii="Times New Roman" w:hAnsi="Times New Roman"/>
      <w:sz w:val="28"/>
      <w:szCs w:val="20"/>
      <w:lang w:val="x-none" w:eastAsia="zh-CN"/>
    </w:rPr>
  </w:style>
  <w:style w:type="character" w:customStyle="1" w:styleId="af9">
    <w:name w:val="Основной текст Знак"/>
    <w:basedOn w:val="a0"/>
    <w:link w:val="af8"/>
    <w:rsid w:val="00625313"/>
    <w:rPr>
      <w:rFonts w:eastAsia="Times New Roman"/>
      <w:sz w:val="28"/>
      <w:szCs w:val="20"/>
      <w:lang w:val="x-none" w:eastAsia="zh-CN"/>
    </w:rPr>
  </w:style>
  <w:style w:type="paragraph" w:styleId="afa">
    <w:name w:val="List"/>
    <w:basedOn w:val="af8"/>
    <w:rsid w:val="00625313"/>
    <w:rPr>
      <w:rFonts w:cs="Mangal"/>
    </w:rPr>
  </w:style>
  <w:style w:type="paragraph" w:styleId="afb">
    <w:name w:val="caption"/>
    <w:basedOn w:val="a"/>
    <w:qFormat/>
    <w:rsid w:val="00625313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sz w:val="24"/>
      <w:szCs w:val="24"/>
      <w:lang w:eastAsia="zh-CN"/>
    </w:rPr>
  </w:style>
  <w:style w:type="paragraph" w:customStyle="1" w:styleId="17">
    <w:name w:val="Указатель1"/>
    <w:basedOn w:val="a"/>
    <w:rsid w:val="00625313"/>
    <w:pPr>
      <w:suppressLineNumbers/>
      <w:suppressAutoHyphens/>
      <w:spacing w:after="0" w:line="240" w:lineRule="auto"/>
    </w:pPr>
    <w:rPr>
      <w:rFonts w:ascii="Times New Roman" w:hAnsi="Times New Roman" w:cs="Mangal"/>
      <w:sz w:val="28"/>
      <w:szCs w:val="28"/>
      <w:lang w:eastAsia="zh-CN"/>
    </w:rPr>
  </w:style>
  <w:style w:type="paragraph" w:customStyle="1" w:styleId="afc">
    <w:name w:val="Прижатый влево"/>
    <w:basedOn w:val="a"/>
    <w:next w:val="a"/>
    <w:rsid w:val="00625313"/>
    <w:pPr>
      <w:widowControl w:val="0"/>
      <w:suppressAutoHyphens/>
      <w:autoSpaceDE w:val="0"/>
      <w:spacing w:after="0" w:line="240" w:lineRule="auto"/>
    </w:pPr>
    <w:rPr>
      <w:rFonts w:ascii="Arial" w:hAnsi="Arial" w:cs="Arial"/>
      <w:sz w:val="24"/>
      <w:szCs w:val="24"/>
      <w:lang w:eastAsia="zh-CN"/>
    </w:rPr>
  </w:style>
  <w:style w:type="paragraph" w:customStyle="1" w:styleId="210">
    <w:name w:val="Основной текст 21"/>
    <w:basedOn w:val="a"/>
    <w:rsid w:val="00625313"/>
    <w:pPr>
      <w:suppressAutoHyphens/>
      <w:spacing w:after="0" w:line="240" w:lineRule="auto"/>
      <w:jc w:val="center"/>
    </w:pPr>
    <w:rPr>
      <w:rFonts w:ascii="Times New Roman" w:hAnsi="Times New Roman"/>
      <w:b/>
      <w:sz w:val="28"/>
      <w:szCs w:val="20"/>
      <w:lang w:val="x-none" w:eastAsia="zh-CN"/>
    </w:rPr>
  </w:style>
  <w:style w:type="paragraph" w:customStyle="1" w:styleId="310">
    <w:name w:val="Основной текст 31"/>
    <w:basedOn w:val="a"/>
    <w:rsid w:val="00625313"/>
    <w:pPr>
      <w:suppressAutoHyphens/>
      <w:spacing w:after="0" w:line="240" w:lineRule="auto"/>
      <w:jc w:val="both"/>
    </w:pPr>
    <w:rPr>
      <w:rFonts w:ascii="Times New Roman" w:hAnsi="Times New Roman"/>
      <w:sz w:val="28"/>
      <w:szCs w:val="20"/>
      <w:lang w:val="x-none" w:eastAsia="zh-CN"/>
    </w:rPr>
  </w:style>
  <w:style w:type="paragraph" w:styleId="afd">
    <w:name w:val="Body Text Indent"/>
    <w:basedOn w:val="a"/>
    <w:link w:val="afe"/>
    <w:rsid w:val="00625313"/>
    <w:pPr>
      <w:suppressAutoHyphens/>
      <w:spacing w:after="0" w:line="240" w:lineRule="auto"/>
      <w:ind w:firstLine="567"/>
      <w:jc w:val="both"/>
    </w:pPr>
    <w:rPr>
      <w:rFonts w:ascii="Times New Roman" w:hAnsi="Times New Roman"/>
      <w:sz w:val="28"/>
      <w:szCs w:val="20"/>
      <w:lang w:val="x-none" w:eastAsia="zh-CN"/>
    </w:rPr>
  </w:style>
  <w:style w:type="character" w:customStyle="1" w:styleId="afe">
    <w:name w:val="Основной текст с отступом Знак"/>
    <w:basedOn w:val="a0"/>
    <w:link w:val="afd"/>
    <w:rsid w:val="00625313"/>
    <w:rPr>
      <w:rFonts w:eastAsia="Times New Roman"/>
      <w:sz w:val="28"/>
      <w:szCs w:val="20"/>
      <w:lang w:val="x-none" w:eastAsia="zh-CN"/>
    </w:rPr>
  </w:style>
  <w:style w:type="paragraph" w:customStyle="1" w:styleId="18">
    <w:name w:val="Схема документа1"/>
    <w:basedOn w:val="a"/>
    <w:rsid w:val="00625313"/>
    <w:pPr>
      <w:suppressAutoHyphens/>
      <w:spacing w:after="0" w:line="240" w:lineRule="auto"/>
    </w:pPr>
    <w:rPr>
      <w:rFonts w:ascii="Tahoma" w:hAnsi="Tahoma" w:cs="Tahoma"/>
      <w:sz w:val="16"/>
      <w:szCs w:val="16"/>
      <w:lang w:val="x-none" w:eastAsia="zh-CN"/>
    </w:rPr>
  </w:style>
  <w:style w:type="paragraph" w:customStyle="1" w:styleId="19">
    <w:name w:val="Текст примечания1"/>
    <w:basedOn w:val="a"/>
    <w:rsid w:val="00625313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zh-CN"/>
    </w:rPr>
  </w:style>
  <w:style w:type="paragraph" w:styleId="aff">
    <w:name w:val="annotation text"/>
    <w:basedOn w:val="a"/>
    <w:link w:val="aff0"/>
    <w:unhideWhenUsed/>
    <w:rsid w:val="00625313"/>
    <w:pPr>
      <w:spacing w:line="240" w:lineRule="auto"/>
    </w:pPr>
    <w:rPr>
      <w:sz w:val="20"/>
      <w:szCs w:val="20"/>
    </w:rPr>
  </w:style>
  <w:style w:type="character" w:customStyle="1" w:styleId="aff0">
    <w:name w:val="Текст примечания Знак"/>
    <w:basedOn w:val="a0"/>
    <w:link w:val="aff"/>
    <w:rsid w:val="00625313"/>
    <w:rPr>
      <w:rFonts w:ascii="Calibri" w:eastAsia="Times New Roman" w:hAnsi="Calibri"/>
      <w:sz w:val="20"/>
      <w:szCs w:val="20"/>
      <w:lang w:eastAsia="ru-RU"/>
    </w:rPr>
  </w:style>
  <w:style w:type="paragraph" w:styleId="aff1">
    <w:name w:val="annotation subject"/>
    <w:basedOn w:val="19"/>
    <w:next w:val="19"/>
    <w:link w:val="aff2"/>
    <w:rsid w:val="00625313"/>
    <w:rPr>
      <w:b/>
      <w:bCs/>
      <w:lang w:val="x-none"/>
    </w:rPr>
  </w:style>
  <w:style w:type="character" w:customStyle="1" w:styleId="aff2">
    <w:name w:val="Тема примечания Знак"/>
    <w:basedOn w:val="aff0"/>
    <w:link w:val="aff1"/>
    <w:rsid w:val="00625313"/>
    <w:rPr>
      <w:rFonts w:ascii="Calibri" w:eastAsia="Times New Roman" w:hAnsi="Calibri"/>
      <w:b/>
      <w:bCs/>
      <w:sz w:val="20"/>
      <w:szCs w:val="20"/>
      <w:lang w:val="x-none" w:eastAsia="zh-CN"/>
    </w:rPr>
  </w:style>
  <w:style w:type="paragraph" w:customStyle="1" w:styleId="aff3">
    <w:name w:val="Содержимое таблицы"/>
    <w:basedOn w:val="a"/>
    <w:rsid w:val="00625313"/>
    <w:pPr>
      <w:suppressLineNumbers/>
      <w:suppressAutoHyphens/>
      <w:spacing w:after="0" w:line="240" w:lineRule="auto"/>
    </w:pPr>
    <w:rPr>
      <w:rFonts w:ascii="Times New Roman" w:hAnsi="Times New Roman"/>
      <w:sz w:val="28"/>
      <w:szCs w:val="28"/>
      <w:lang w:eastAsia="zh-CN"/>
    </w:rPr>
  </w:style>
  <w:style w:type="paragraph" w:customStyle="1" w:styleId="aff4">
    <w:name w:val="Заголовок таблицы"/>
    <w:basedOn w:val="aff3"/>
    <w:rsid w:val="00625313"/>
    <w:pPr>
      <w:jc w:val="center"/>
    </w:pPr>
    <w:rPr>
      <w:b/>
      <w:bCs/>
    </w:rPr>
  </w:style>
  <w:style w:type="paragraph" w:styleId="aff5">
    <w:name w:val="Title"/>
    <w:basedOn w:val="a"/>
    <w:next w:val="af8"/>
    <w:link w:val="aff6"/>
    <w:qFormat/>
    <w:rsid w:val="00625313"/>
    <w:pPr>
      <w:keepNext/>
      <w:suppressAutoHyphens/>
      <w:spacing w:before="240" w:after="120" w:line="240" w:lineRule="auto"/>
    </w:pPr>
    <w:rPr>
      <w:rFonts w:ascii="Liberation Sans" w:eastAsia="Microsoft YaHei" w:hAnsi="Liberation Sans" w:cs="Mangal"/>
      <w:sz w:val="28"/>
      <w:szCs w:val="28"/>
      <w:lang w:eastAsia="zh-CN"/>
    </w:rPr>
  </w:style>
  <w:style w:type="character" w:customStyle="1" w:styleId="aff6">
    <w:name w:val="Заголовок Знак"/>
    <w:basedOn w:val="a0"/>
    <w:link w:val="aff5"/>
    <w:rsid w:val="00625313"/>
    <w:rPr>
      <w:rFonts w:ascii="Liberation Sans" w:eastAsia="Microsoft YaHei" w:hAnsi="Liberation Sans" w:cs="Mangal"/>
      <w:sz w:val="28"/>
      <w:szCs w:val="28"/>
      <w:lang w:eastAsia="zh-CN"/>
    </w:rPr>
  </w:style>
  <w:style w:type="character" w:styleId="aff7">
    <w:name w:val="annotation reference"/>
    <w:rsid w:val="00625313"/>
    <w:rPr>
      <w:sz w:val="16"/>
      <w:szCs w:val="16"/>
    </w:rPr>
  </w:style>
  <w:style w:type="character" w:customStyle="1" w:styleId="aff8">
    <w:name w:val="Основной текст_"/>
    <w:basedOn w:val="a0"/>
    <w:link w:val="1a"/>
    <w:locked/>
    <w:rsid w:val="003F3612"/>
    <w:rPr>
      <w:rFonts w:eastAsia="Times New Roman"/>
      <w:sz w:val="26"/>
      <w:szCs w:val="26"/>
      <w:shd w:val="clear" w:color="auto" w:fill="FFFFFF"/>
    </w:rPr>
  </w:style>
  <w:style w:type="paragraph" w:customStyle="1" w:styleId="1a">
    <w:name w:val="Основной текст1"/>
    <w:basedOn w:val="a"/>
    <w:link w:val="aff8"/>
    <w:rsid w:val="003F3612"/>
    <w:pPr>
      <w:shd w:val="clear" w:color="auto" w:fill="FFFFFF"/>
      <w:spacing w:before="120" w:after="0" w:line="320" w:lineRule="exact"/>
      <w:ind w:firstLine="860"/>
      <w:jc w:val="both"/>
    </w:pPr>
    <w:rPr>
      <w:rFonts w:ascii="Times New Roman" w:hAnsi="Times New Roman"/>
      <w:sz w:val="26"/>
      <w:szCs w:val="26"/>
      <w:lang w:eastAsia="en-US"/>
    </w:rPr>
  </w:style>
  <w:style w:type="paragraph" w:customStyle="1" w:styleId="22">
    <w:name w:val="Заголовок2"/>
    <w:basedOn w:val="a"/>
    <w:next w:val="af8"/>
    <w:rsid w:val="00C25988"/>
    <w:pPr>
      <w:keepNext/>
      <w:suppressAutoHyphens/>
      <w:spacing w:before="240" w:after="120" w:line="240" w:lineRule="auto"/>
    </w:pPr>
    <w:rPr>
      <w:rFonts w:ascii="Liberation Sans" w:eastAsia="Microsoft YaHei" w:hAnsi="Liberation Sans" w:cs="Mangal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16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F5BA96-2228-41A8-B318-2F7C93F2F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Баранцов</dc:creator>
  <cp:keywords/>
  <dc:description/>
  <cp:lastModifiedBy>User</cp:lastModifiedBy>
  <cp:revision>3</cp:revision>
  <cp:lastPrinted>2023-09-08T05:06:00Z</cp:lastPrinted>
  <dcterms:created xsi:type="dcterms:W3CDTF">2023-09-08T04:57:00Z</dcterms:created>
  <dcterms:modified xsi:type="dcterms:W3CDTF">2023-09-08T05:06:00Z</dcterms:modified>
</cp:coreProperties>
</file>